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34460F" w14:textId="1E75E9D0" w:rsidR="00034384" w:rsidRDefault="00AF09BF" w:rsidP="00D51E0F">
      <w:pPr>
        <w:keepNext/>
        <w:keepLines/>
        <w:spacing w:line="360" w:lineRule="auto"/>
        <w:jc w:val="right"/>
        <w:rPr>
          <w:rFonts w:ascii="Times New Roman" w:hAnsi="Times New Roman"/>
          <w:b/>
          <w:bCs/>
          <w:sz w:val="24"/>
          <w:szCs w:val="24"/>
        </w:rPr>
      </w:pPr>
      <w:r w:rsidRPr="00AF09BF">
        <w:rPr>
          <w:rFonts w:ascii="Times New Roman" w:hAnsi="Times New Roman"/>
          <w:b/>
          <w:bCs/>
          <w:sz w:val="24"/>
          <w:szCs w:val="24"/>
        </w:rPr>
        <w:t xml:space="preserve">Załącznik Nr </w:t>
      </w:r>
      <w:r w:rsidR="00033B79">
        <w:rPr>
          <w:rFonts w:ascii="Times New Roman" w:hAnsi="Times New Roman"/>
          <w:b/>
          <w:bCs/>
          <w:sz w:val="24"/>
          <w:szCs w:val="24"/>
        </w:rPr>
        <w:t>6</w:t>
      </w:r>
      <w:r w:rsidRPr="00AF09BF">
        <w:rPr>
          <w:rFonts w:ascii="Times New Roman" w:hAnsi="Times New Roman"/>
          <w:b/>
          <w:bCs/>
          <w:sz w:val="24"/>
          <w:szCs w:val="24"/>
        </w:rPr>
        <w:t xml:space="preserve"> </w:t>
      </w:r>
    </w:p>
    <w:p w14:paraId="41706EF0" w14:textId="77777777" w:rsidR="00AF09BF" w:rsidRPr="00AF09BF" w:rsidRDefault="00AF09BF" w:rsidP="00AF09BF">
      <w:pPr>
        <w:keepNext/>
        <w:keepLines/>
        <w:spacing w:after="0" w:line="240" w:lineRule="auto"/>
        <w:jc w:val="center"/>
        <w:outlineLvl w:val="1"/>
        <w:rPr>
          <w:rFonts w:ascii="Times New Roman" w:eastAsia="Times New Roman" w:hAnsi="Times New Roman"/>
          <w:b/>
          <w:color w:val="000000"/>
          <w:u w:val="single" w:color="000000"/>
          <w:lang w:eastAsia="pl-PL"/>
        </w:rPr>
      </w:pPr>
      <w:bookmarkStart w:id="0" w:name="_Toc43387623"/>
      <w:bookmarkStart w:id="1" w:name="_Toc61833305"/>
      <w:bookmarkStart w:id="2" w:name="_Toc62565865"/>
      <w:bookmarkStart w:id="3" w:name="_Toc64009689"/>
      <w:r w:rsidRPr="00AF09BF">
        <w:rPr>
          <w:rFonts w:ascii="Times New Roman" w:eastAsia="Times New Roman" w:hAnsi="Times New Roman"/>
          <w:b/>
          <w:color w:val="000000"/>
          <w:u w:val="single" w:color="000000"/>
          <w:lang w:eastAsia="pl-PL"/>
        </w:rPr>
        <w:t>POSTANOWIENIA UMOWY (PU)</w:t>
      </w:r>
      <w:bookmarkEnd w:id="0"/>
      <w:bookmarkEnd w:id="1"/>
      <w:bookmarkEnd w:id="2"/>
      <w:bookmarkEnd w:id="3"/>
    </w:p>
    <w:p w14:paraId="115CBD97" w14:textId="77777777" w:rsidR="00AF09BF" w:rsidRPr="00AF09BF" w:rsidRDefault="00AF09BF" w:rsidP="00AF09BF">
      <w:pPr>
        <w:keepNext/>
        <w:keepLines/>
        <w:spacing w:after="0" w:line="240" w:lineRule="auto"/>
        <w:jc w:val="center"/>
        <w:outlineLvl w:val="1"/>
        <w:rPr>
          <w:rFonts w:ascii="Times New Roman" w:eastAsia="Times New Roman" w:hAnsi="Times New Roman"/>
          <w:b/>
          <w:color w:val="000000"/>
          <w:u w:color="000000"/>
          <w:lang w:eastAsia="pl-PL"/>
        </w:rPr>
      </w:pPr>
      <w:bookmarkStart w:id="4" w:name="_Toc43387624"/>
      <w:bookmarkStart w:id="5" w:name="_Toc61833306"/>
      <w:bookmarkStart w:id="6" w:name="_Toc62565866"/>
      <w:bookmarkStart w:id="7" w:name="_Toc64009690"/>
      <w:r w:rsidRPr="00AF09BF">
        <w:rPr>
          <w:rFonts w:ascii="Times New Roman" w:eastAsia="Times New Roman" w:hAnsi="Times New Roman"/>
          <w:b/>
          <w:color w:val="000000"/>
          <w:u w:color="000000"/>
          <w:lang w:eastAsia="pl-PL"/>
        </w:rPr>
        <w:t>UMOWA nr ………………..</w:t>
      </w:r>
      <w:bookmarkEnd w:id="4"/>
      <w:bookmarkEnd w:id="5"/>
      <w:bookmarkEnd w:id="6"/>
      <w:bookmarkEnd w:id="7"/>
    </w:p>
    <w:p w14:paraId="2DE1F983" w14:textId="77777777" w:rsidR="00B368BB" w:rsidRDefault="00AF09BF" w:rsidP="00AF09BF">
      <w:pPr>
        <w:keepNext/>
        <w:keepLines/>
        <w:spacing w:line="360" w:lineRule="auto"/>
        <w:jc w:val="center"/>
        <w:rPr>
          <w:rFonts w:ascii="Times New Roman" w:hAnsi="Times New Roman"/>
          <w:b/>
          <w:sz w:val="24"/>
          <w:szCs w:val="24"/>
          <w:lang w:eastAsia="ar-SA"/>
        </w:rPr>
      </w:pPr>
      <w:r w:rsidRPr="00AF09BF">
        <w:rPr>
          <w:rFonts w:ascii="Times New Roman" w:eastAsia="Times New Roman" w:hAnsi="Times New Roman"/>
          <w:color w:val="000000"/>
          <w:lang w:eastAsia="pl-PL"/>
        </w:rPr>
        <w:t xml:space="preserve">zawarta w </w:t>
      </w:r>
      <w:r>
        <w:rPr>
          <w:rFonts w:ascii="Times New Roman" w:eastAsia="Times New Roman" w:hAnsi="Times New Roman"/>
          <w:color w:val="000000"/>
          <w:lang w:eastAsia="pl-PL"/>
        </w:rPr>
        <w:t>………………</w:t>
      </w:r>
      <w:r w:rsidRPr="00AF09BF">
        <w:rPr>
          <w:rFonts w:ascii="Times New Roman" w:eastAsia="Times New Roman" w:hAnsi="Times New Roman"/>
          <w:color w:val="000000"/>
          <w:lang w:eastAsia="pl-PL"/>
        </w:rPr>
        <w:t xml:space="preserve"> w dniu …………………. roku</w:t>
      </w:r>
    </w:p>
    <w:p w14:paraId="512DDE25" w14:textId="77777777" w:rsidR="00BA1AFF" w:rsidRPr="00D51E0F" w:rsidRDefault="00F9493F" w:rsidP="00D51E0F">
      <w:pPr>
        <w:keepNext/>
        <w:keepLines/>
        <w:spacing w:after="0" w:line="360" w:lineRule="auto"/>
        <w:rPr>
          <w:rFonts w:ascii="Times New Roman" w:hAnsi="Times New Roman"/>
          <w:bCs/>
          <w:sz w:val="24"/>
          <w:szCs w:val="24"/>
        </w:rPr>
      </w:pPr>
      <w:r w:rsidRPr="00D51E0F">
        <w:rPr>
          <w:rFonts w:ascii="Times New Roman" w:hAnsi="Times New Roman"/>
          <w:bCs/>
          <w:sz w:val="24"/>
          <w:szCs w:val="24"/>
        </w:rPr>
        <w:t>pomiędzy</w:t>
      </w:r>
      <w:r w:rsidR="00AF09BF">
        <w:rPr>
          <w:rFonts w:ascii="Times New Roman" w:hAnsi="Times New Roman"/>
          <w:bCs/>
          <w:sz w:val="24"/>
          <w:szCs w:val="24"/>
        </w:rPr>
        <w:t>:</w:t>
      </w:r>
    </w:p>
    <w:p w14:paraId="67B01D30" w14:textId="77777777" w:rsidR="00F9493F" w:rsidRPr="00D51E0F" w:rsidRDefault="00DD0F74" w:rsidP="00D51E0F">
      <w:pPr>
        <w:keepNext/>
        <w:keepLines/>
        <w:spacing w:after="0" w:line="360" w:lineRule="auto"/>
        <w:rPr>
          <w:rFonts w:ascii="Times New Roman" w:hAnsi="Times New Roman"/>
          <w:bCs/>
          <w:sz w:val="24"/>
          <w:szCs w:val="24"/>
        </w:rPr>
      </w:pPr>
      <w:r w:rsidRPr="00D51E0F">
        <w:rPr>
          <w:rFonts w:ascii="Times New Roman" w:hAnsi="Times New Roman"/>
          <w:bCs/>
          <w:sz w:val="24"/>
          <w:szCs w:val="24"/>
        </w:rPr>
        <w:t xml:space="preserve">…………………… </w:t>
      </w:r>
      <w:r w:rsidR="003F66C1" w:rsidRPr="00D51E0F">
        <w:rPr>
          <w:rFonts w:ascii="Times New Roman" w:hAnsi="Times New Roman"/>
          <w:bCs/>
          <w:sz w:val="24"/>
          <w:szCs w:val="24"/>
        </w:rPr>
        <w:t>…………</w:t>
      </w:r>
      <w:r w:rsidR="00F9493F" w:rsidRPr="00D51E0F">
        <w:rPr>
          <w:rFonts w:ascii="Times New Roman" w:hAnsi="Times New Roman"/>
          <w:bCs/>
          <w:sz w:val="24"/>
          <w:szCs w:val="24"/>
        </w:rPr>
        <w:t>reprezentowanym przez:</w:t>
      </w:r>
    </w:p>
    <w:p w14:paraId="6A5C9BEB" w14:textId="77777777" w:rsidR="00F9493F" w:rsidRPr="00D51E0F" w:rsidRDefault="003F66C1">
      <w:pPr>
        <w:pStyle w:val="Akapitzlist"/>
        <w:keepNext/>
        <w:keepLines/>
        <w:numPr>
          <w:ilvl w:val="0"/>
          <w:numId w:val="2"/>
        </w:numPr>
        <w:spacing w:line="360" w:lineRule="auto"/>
        <w:jc w:val="both"/>
        <w:rPr>
          <w:rFonts w:ascii="Times New Roman" w:hAnsi="Times New Roman"/>
          <w:bCs/>
          <w:sz w:val="24"/>
          <w:szCs w:val="24"/>
        </w:rPr>
      </w:pPr>
      <w:r w:rsidRPr="00D51E0F">
        <w:rPr>
          <w:rFonts w:ascii="Times New Roman" w:hAnsi="Times New Roman"/>
          <w:b/>
          <w:bCs/>
          <w:sz w:val="24"/>
          <w:szCs w:val="24"/>
        </w:rPr>
        <w:t>……………….</w:t>
      </w:r>
      <w:r w:rsidR="00F9493F" w:rsidRPr="00D51E0F">
        <w:rPr>
          <w:rFonts w:ascii="Times New Roman" w:hAnsi="Times New Roman"/>
          <w:b/>
          <w:bCs/>
          <w:sz w:val="24"/>
          <w:szCs w:val="24"/>
        </w:rPr>
        <w:t xml:space="preserve"> – Dyrektor szkoły </w:t>
      </w:r>
    </w:p>
    <w:p w14:paraId="7DD66C45" w14:textId="77777777" w:rsidR="00844773" w:rsidRDefault="00844773" w:rsidP="00D51E0F">
      <w:pPr>
        <w:keepNext/>
        <w:keepLines/>
        <w:spacing w:line="360" w:lineRule="auto"/>
        <w:jc w:val="both"/>
        <w:rPr>
          <w:rFonts w:ascii="Times New Roman" w:hAnsi="Times New Roman"/>
          <w:bCs/>
          <w:sz w:val="24"/>
          <w:szCs w:val="24"/>
        </w:rPr>
      </w:pPr>
    </w:p>
    <w:p w14:paraId="26049478" w14:textId="77777777" w:rsidR="00F9493F" w:rsidRPr="00D51E0F" w:rsidRDefault="00F9493F" w:rsidP="00D51E0F">
      <w:pPr>
        <w:keepNext/>
        <w:keepLines/>
        <w:spacing w:line="360" w:lineRule="auto"/>
        <w:jc w:val="both"/>
        <w:rPr>
          <w:rFonts w:ascii="Times New Roman" w:hAnsi="Times New Roman"/>
          <w:bCs/>
          <w:sz w:val="24"/>
          <w:szCs w:val="24"/>
        </w:rPr>
      </w:pPr>
      <w:r w:rsidRPr="00D51E0F">
        <w:rPr>
          <w:rFonts w:ascii="Times New Roman" w:hAnsi="Times New Roman"/>
          <w:bCs/>
          <w:sz w:val="24"/>
          <w:szCs w:val="24"/>
        </w:rPr>
        <w:t>zwanym w treści umowy „Zamawiającym”, a</w:t>
      </w:r>
    </w:p>
    <w:p w14:paraId="18C08DBF" w14:textId="116250C0" w:rsidR="00F9493F" w:rsidRPr="00D51E0F" w:rsidRDefault="00887D3B" w:rsidP="00D51E0F">
      <w:pPr>
        <w:keepNext/>
        <w:keepLines/>
        <w:spacing w:line="360" w:lineRule="auto"/>
        <w:jc w:val="both"/>
        <w:rPr>
          <w:rFonts w:ascii="Times New Roman" w:hAnsi="Times New Roman"/>
          <w:bCs/>
          <w:sz w:val="24"/>
          <w:szCs w:val="24"/>
        </w:rPr>
      </w:pPr>
      <w:r w:rsidRPr="00D51E0F">
        <w:rPr>
          <w:rFonts w:ascii="Times New Roman" w:hAnsi="Times New Roman"/>
          <w:bCs/>
          <w:sz w:val="24"/>
          <w:szCs w:val="24"/>
        </w:rPr>
        <w:t>.</w:t>
      </w:r>
      <w:r w:rsidR="00EF3B2C" w:rsidRPr="00D51E0F">
        <w:rPr>
          <w:rFonts w:ascii="Times New Roman" w:hAnsi="Times New Roman"/>
          <w:bCs/>
          <w:sz w:val="24"/>
          <w:szCs w:val="24"/>
        </w:rPr>
        <w:t>.........................................................</w:t>
      </w:r>
      <w:r w:rsidR="00F9493F" w:rsidRPr="00D51E0F">
        <w:rPr>
          <w:rFonts w:ascii="Times New Roman" w:hAnsi="Times New Roman"/>
          <w:bCs/>
          <w:sz w:val="24"/>
          <w:szCs w:val="24"/>
        </w:rPr>
        <w:t>………</w:t>
      </w:r>
      <w:r w:rsidR="00625F27" w:rsidRPr="00D51E0F">
        <w:rPr>
          <w:rFonts w:ascii="Times New Roman" w:hAnsi="Times New Roman"/>
          <w:bCs/>
          <w:sz w:val="24"/>
          <w:szCs w:val="24"/>
        </w:rPr>
        <w:t>...................</w:t>
      </w:r>
      <w:r w:rsidR="00230C0D" w:rsidRPr="00D51E0F">
        <w:rPr>
          <w:rFonts w:ascii="Times New Roman" w:hAnsi="Times New Roman"/>
          <w:bCs/>
          <w:sz w:val="24"/>
          <w:szCs w:val="24"/>
        </w:rPr>
        <w:t>..</w:t>
      </w:r>
      <w:r w:rsidR="00625F27" w:rsidRPr="00D51E0F">
        <w:rPr>
          <w:rFonts w:ascii="Times New Roman" w:hAnsi="Times New Roman"/>
          <w:bCs/>
          <w:sz w:val="24"/>
          <w:szCs w:val="24"/>
        </w:rPr>
        <w:t>.................................................................</w:t>
      </w:r>
      <w:r w:rsidR="00F9493F" w:rsidRPr="00D51E0F">
        <w:rPr>
          <w:rFonts w:ascii="Times New Roman" w:hAnsi="Times New Roman"/>
          <w:bCs/>
          <w:sz w:val="24"/>
          <w:szCs w:val="24"/>
        </w:rPr>
        <w:t>……, z siedzibą ……</w:t>
      </w:r>
      <w:r w:rsidR="00625F27" w:rsidRPr="00D51E0F">
        <w:rPr>
          <w:rFonts w:ascii="Times New Roman" w:hAnsi="Times New Roman"/>
          <w:bCs/>
          <w:sz w:val="24"/>
          <w:szCs w:val="24"/>
        </w:rPr>
        <w:t>...............</w:t>
      </w:r>
      <w:r w:rsidR="00EF3B2C" w:rsidRPr="00D51E0F">
        <w:rPr>
          <w:rFonts w:ascii="Times New Roman" w:hAnsi="Times New Roman"/>
          <w:bCs/>
          <w:sz w:val="24"/>
          <w:szCs w:val="24"/>
        </w:rPr>
        <w:t>..........</w:t>
      </w:r>
      <w:r w:rsidR="00F9493F" w:rsidRPr="00D51E0F">
        <w:rPr>
          <w:rFonts w:ascii="Times New Roman" w:hAnsi="Times New Roman"/>
          <w:bCs/>
          <w:sz w:val="24"/>
          <w:szCs w:val="24"/>
        </w:rPr>
        <w:t>….., ul. ……</w:t>
      </w:r>
      <w:r w:rsidR="00EF3B2C" w:rsidRPr="00D51E0F">
        <w:rPr>
          <w:rFonts w:ascii="Times New Roman" w:hAnsi="Times New Roman"/>
          <w:bCs/>
          <w:sz w:val="24"/>
          <w:szCs w:val="24"/>
        </w:rPr>
        <w:t>.</w:t>
      </w:r>
      <w:r w:rsidR="00625F27" w:rsidRPr="00D51E0F">
        <w:rPr>
          <w:rFonts w:ascii="Times New Roman" w:hAnsi="Times New Roman"/>
          <w:bCs/>
          <w:sz w:val="24"/>
          <w:szCs w:val="24"/>
        </w:rPr>
        <w:t>....</w:t>
      </w:r>
      <w:r w:rsidR="00EF3B2C" w:rsidRPr="00D51E0F">
        <w:rPr>
          <w:rFonts w:ascii="Times New Roman" w:hAnsi="Times New Roman"/>
          <w:bCs/>
          <w:sz w:val="24"/>
          <w:szCs w:val="24"/>
        </w:rPr>
        <w:t>................</w:t>
      </w:r>
      <w:r w:rsidR="00F9493F" w:rsidRPr="00D51E0F">
        <w:rPr>
          <w:rFonts w:ascii="Times New Roman" w:hAnsi="Times New Roman"/>
          <w:bCs/>
          <w:sz w:val="24"/>
          <w:szCs w:val="24"/>
        </w:rPr>
        <w:t xml:space="preserve">………., </w:t>
      </w:r>
      <w:r w:rsidR="00AF09BF">
        <w:rPr>
          <w:rFonts w:ascii="Times New Roman" w:hAnsi="Times New Roman"/>
          <w:bCs/>
          <w:sz w:val="24"/>
          <w:szCs w:val="24"/>
        </w:rPr>
        <w:t>NIP</w:t>
      </w:r>
      <w:r w:rsidR="00F9493F" w:rsidRPr="00D51E0F">
        <w:rPr>
          <w:rFonts w:ascii="Times New Roman" w:hAnsi="Times New Roman"/>
          <w:bCs/>
          <w:sz w:val="24"/>
          <w:szCs w:val="24"/>
        </w:rPr>
        <w:t xml:space="preserve"> ………………….., REGON …………………, zarejest</w:t>
      </w:r>
      <w:r w:rsidR="0091391D" w:rsidRPr="00D51E0F">
        <w:rPr>
          <w:rFonts w:ascii="Times New Roman" w:hAnsi="Times New Roman"/>
          <w:bCs/>
          <w:sz w:val="24"/>
          <w:szCs w:val="24"/>
        </w:rPr>
        <w:t>rowaną w……………………</w:t>
      </w:r>
      <w:r w:rsidR="00EF3B2C" w:rsidRPr="00D51E0F">
        <w:rPr>
          <w:rFonts w:ascii="Times New Roman" w:hAnsi="Times New Roman"/>
          <w:bCs/>
          <w:sz w:val="24"/>
          <w:szCs w:val="24"/>
        </w:rPr>
        <w:t>.........</w:t>
      </w:r>
      <w:r w:rsidR="0091391D" w:rsidRPr="00D51E0F">
        <w:rPr>
          <w:rFonts w:ascii="Times New Roman" w:hAnsi="Times New Roman"/>
          <w:bCs/>
          <w:sz w:val="24"/>
          <w:szCs w:val="24"/>
        </w:rPr>
        <w:t>………….., zwaną w </w:t>
      </w:r>
      <w:r w:rsidR="00F9493F" w:rsidRPr="00D51E0F">
        <w:rPr>
          <w:rFonts w:ascii="Times New Roman" w:hAnsi="Times New Roman"/>
          <w:bCs/>
          <w:sz w:val="24"/>
          <w:szCs w:val="24"/>
        </w:rPr>
        <w:t>treści umowy Wykonawcą,</w:t>
      </w:r>
      <w:r w:rsidR="00FA2E75">
        <w:rPr>
          <w:rFonts w:ascii="Times New Roman" w:hAnsi="Times New Roman"/>
          <w:bCs/>
          <w:sz w:val="24"/>
          <w:szCs w:val="24"/>
        </w:rPr>
        <w:t xml:space="preserve"> </w:t>
      </w:r>
      <w:r w:rsidR="00F9493F" w:rsidRPr="00D51E0F">
        <w:rPr>
          <w:rFonts w:ascii="Times New Roman" w:hAnsi="Times New Roman"/>
          <w:bCs/>
          <w:sz w:val="24"/>
          <w:szCs w:val="24"/>
        </w:rPr>
        <w:t xml:space="preserve">reprezentowanym przez: </w:t>
      </w:r>
    </w:p>
    <w:p w14:paraId="2E0A9D2C" w14:textId="77777777" w:rsidR="00F9493F" w:rsidRPr="00D51E0F" w:rsidRDefault="00F9493F">
      <w:pPr>
        <w:keepNext/>
        <w:keepLines/>
        <w:numPr>
          <w:ilvl w:val="0"/>
          <w:numId w:val="1"/>
        </w:numPr>
        <w:spacing w:after="0" w:line="360" w:lineRule="auto"/>
        <w:jc w:val="both"/>
        <w:rPr>
          <w:rFonts w:ascii="Times New Roman" w:hAnsi="Times New Roman"/>
          <w:bCs/>
          <w:sz w:val="24"/>
          <w:szCs w:val="24"/>
        </w:rPr>
      </w:pPr>
      <w:r w:rsidRPr="00D51E0F">
        <w:rPr>
          <w:rFonts w:ascii="Times New Roman" w:hAnsi="Times New Roman"/>
          <w:b/>
          <w:bCs/>
          <w:sz w:val="24"/>
          <w:szCs w:val="24"/>
        </w:rPr>
        <w:t>…………………</w:t>
      </w:r>
      <w:r w:rsidR="00230C0D" w:rsidRPr="00D51E0F">
        <w:rPr>
          <w:rFonts w:ascii="Times New Roman" w:hAnsi="Times New Roman"/>
          <w:b/>
          <w:bCs/>
          <w:sz w:val="24"/>
          <w:szCs w:val="24"/>
        </w:rPr>
        <w:t>.................................</w:t>
      </w:r>
      <w:r w:rsidRPr="00D51E0F">
        <w:rPr>
          <w:rFonts w:ascii="Times New Roman" w:hAnsi="Times New Roman"/>
          <w:b/>
          <w:bCs/>
          <w:sz w:val="24"/>
          <w:szCs w:val="24"/>
        </w:rPr>
        <w:t>…………………….</w:t>
      </w:r>
    </w:p>
    <w:p w14:paraId="683C7115" w14:textId="77777777" w:rsidR="00F9493F" w:rsidRDefault="00F9493F" w:rsidP="00D51E0F">
      <w:pPr>
        <w:keepNext/>
        <w:keepLines/>
        <w:spacing w:line="360" w:lineRule="auto"/>
        <w:jc w:val="both"/>
        <w:rPr>
          <w:rFonts w:ascii="Times New Roman" w:hAnsi="Times New Roman"/>
          <w:bCs/>
          <w:iCs/>
          <w:sz w:val="24"/>
          <w:szCs w:val="24"/>
        </w:rPr>
      </w:pPr>
    </w:p>
    <w:p w14:paraId="71CB1322" w14:textId="77777777" w:rsidR="00844773" w:rsidRDefault="00844773" w:rsidP="00D51E0F">
      <w:pPr>
        <w:keepNext/>
        <w:keepLines/>
        <w:spacing w:line="360" w:lineRule="auto"/>
        <w:jc w:val="both"/>
        <w:rPr>
          <w:rFonts w:ascii="Times New Roman" w:hAnsi="Times New Roman"/>
          <w:bCs/>
          <w:iCs/>
          <w:sz w:val="24"/>
          <w:szCs w:val="24"/>
        </w:rPr>
      </w:pPr>
    </w:p>
    <w:p w14:paraId="16A9FDC2" w14:textId="77777777" w:rsidR="00AF09BF" w:rsidRPr="00AF09BF" w:rsidRDefault="00AF09BF" w:rsidP="00AF09BF">
      <w:pPr>
        <w:keepNext/>
        <w:keepLines/>
        <w:spacing w:line="360" w:lineRule="auto"/>
        <w:jc w:val="center"/>
        <w:rPr>
          <w:rFonts w:ascii="Times New Roman" w:hAnsi="Times New Roman"/>
          <w:b/>
          <w:iCs/>
          <w:sz w:val="24"/>
          <w:szCs w:val="24"/>
        </w:rPr>
      </w:pPr>
      <w:r w:rsidRPr="00AF09BF">
        <w:rPr>
          <w:rFonts w:ascii="Times New Roman" w:hAnsi="Times New Roman"/>
          <w:b/>
          <w:iCs/>
          <w:sz w:val="24"/>
          <w:szCs w:val="24"/>
        </w:rPr>
        <w:t>Preambuła</w:t>
      </w:r>
    </w:p>
    <w:p w14:paraId="1278BF71" w14:textId="111452B7" w:rsidR="00AF09BF" w:rsidRPr="00AF09BF" w:rsidRDefault="00AF09BF" w:rsidP="00AF09BF">
      <w:pPr>
        <w:keepNext/>
        <w:keepLines/>
        <w:spacing w:line="360" w:lineRule="auto"/>
        <w:ind w:left="284" w:hanging="284"/>
        <w:jc w:val="both"/>
        <w:rPr>
          <w:rFonts w:ascii="Times New Roman" w:hAnsi="Times New Roman"/>
          <w:bCs/>
          <w:iCs/>
          <w:sz w:val="24"/>
          <w:szCs w:val="24"/>
        </w:rPr>
      </w:pPr>
      <w:r w:rsidRPr="00AF09BF">
        <w:rPr>
          <w:rFonts w:ascii="Times New Roman" w:hAnsi="Times New Roman"/>
          <w:bCs/>
          <w:iCs/>
          <w:sz w:val="24"/>
          <w:szCs w:val="24"/>
        </w:rPr>
        <w:t>1.</w:t>
      </w:r>
      <w:r w:rsidRPr="00AF09BF">
        <w:rPr>
          <w:rFonts w:ascii="Times New Roman" w:hAnsi="Times New Roman"/>
          <w:bCs/>
          <w:iCs/>
          <w:sz w:val="24"/>
          <w:szCs w:val="24"/>
        </w:rPr>
        <w:tab/>
      </w:r>
      <w:r w:rsidR="00B47AF5" w:rsidRPr="00B47AF5">
        <w:rPr>
          <w:rFonts w:ascii="Times New Roman" w:hAnsi="Times New Roman"/>
          <w:bCs/>
          <w:iCs/>
          <w:sz w:val="24"/>
          <w:szCs w:val="24"/>
        </w:rPr>
        <w:t xml:space="preserve">Niniejsza umowa, zwana dalej „Umową”, została zawarta w wyniku przeprowadzenia postępowania o udzielenie zamówienia publicznego o wartości szacunkowej poniżej 130 000 zł, prowadzonym z pominięciem ustawy z dnia 11 września 2019 r. - Prawo zamówień publicznych (tj. Dz. U. z 2024 r. poz. 1320 z </w:t>
      </w:r>
      <w:proofErr w:type="spellStart"/>
      <w:r w:rsidR="00B47AF5" w:rsidRPr="00B47AF5">
        <w:rPr>
          <w:rFonts w:ascii="Times New Roman" w:hAnsi="Times New Roman"/>
          <w:bCs/>
          <w:iCs/>
          <w:sz w:val="24"/>
          <w:szCs w:val="24"/>
        </w:rPr>
        <w:t>późn</w:t>
      </w:r>
      <w:proofErr w:type="spellEnd"/>
      <w:r w:rsidR="00B47AF5" w:rsidRPr="00B47AF5">
        <w:rPr>
          <w:rFonts w:ascii="Times New Roman" w:hAnsi="Times New Roman"/>
          <w:bCs/>
          <w:iCs/>
          <w:sz w:val="24"/>
          <w:szCs w:val="24"/>
        </w:rPr>
        <w:t>. zm.), z zachowaniem zasady konkurencyjności zgodnie z rozdziałem 3.2 Wytycznych w zakresie kwalifikowalności wydatków na lata 2021-2027.</w:t>
      </w:r>
    </w:p>
    <w:p w14:paraId="3D54FBDC" w14:textId="73D14318" w:rsidR="00AF09BF" w:rsidRDefault="00AF09BF" w:rsidP="00AF09BF">
      <w:pPr>
        <w:keepNext/>
        <w:keepLines/>
        <w:spacing w:line="360" w:lineRule="auto"/>
        <w:ind w:left="284" w:hanging="284"/>
        <w:jc w:val="both"/>
        <w:rPr>
          <w:rFonts w:ascii="Times New Roman" w:hAnsi="Times New Roman"/>
          <w:bCs/>
          <w:iCs/>
          <w:sz w:val="24"/>
          <w:szCs w:val="24"/>
        </w:rPr>
      </w:pPr>
      <w:r w:rsidRPr="00AF09BF">
        <w:rPr>
          <w:rFonts w:ascii="Times New Roman" w:hAnsi="Times New Roman"/>
          <w:bCs/>
          <w:iCs/>
          <w:sz w:val="24"/>
          <w:szCs w:val="24"/>
        </w:rPr>
        <w:t>2.</w:t>
      </w:r>
      <w:r w:rsidRPr="00AF09BF">
        <w:rPr>
          <w:rFonts w:ascii="Times New Roman" w:hAnsi="Times New Roman"/>
          <w:bCs/>
          <w:iCs/>
          <w:sz w:val="24"/>
          <w:szCs w:val="24"/>
        </w:rPr>
        <w:tab/>
        <w:t xml:space="preserve">Zamawiający oświadcza, iż zadanie, o którym mowa w § 1 poniżej, jest współfinansowane ze środków </w:t>
      </w:r>
      <w:r w:rsidR="00E06028" w:rsidRPr="00E06028">
        <w:rPr>
          <w:rFonts w:ascii="Times New Roman" w:hAnsi="Times New Roman"/>
          <w:bCs/>
          <w:iCs/>
          <w:sz w:val="24"/>
          <w:szCs w:val="24"/>
        </w:rPr>
        <w:t xml:space="preserve">Europejskiego Funduszu </w:t>
      </w:r>
      <w:r w:rsidR="003B0ECA" w:rsidRPr="003B0ECA">
        <w:rPr>
          <w:rFonts w:ascii="Times New Roman" w:hAnsi="Times New Roman"/>
          <w:bCs/>
          <w:iCs/>
          <w:sz w:val="24"/>
          <w:szCs w:val="24"/>
        </w:rPr>
        <w:t>na rzecz Sprawiedliwej Transformacji w ramach Programu Regionalnego Fundusze Europejskie dla Łódzkiego 2021-2027, nr umowy FELD.09.02-IZ.00-000</w:t>
      </w:r>
      <w:r w:rsidR="00C245A4">
        <w:rPr>
          <w:rFonts w:ascii="Times New Roman" w:hAnsi="Times New Roman"/>
          <w:bCs/>
          <w:iCs/>
          <w:sz w:val="24"/>
          <w:szCs w:val="24"/>
        </w:rPr>
        <w:t>3</w:t>
      </w:r>
      <w:r w:rsidR="003B0ECA" w:rsidRPr="003B0ECA">
        <w:rPr>
          <w:rFonts w:ascii="Times New Roman" w:hAnsi="Times New Roman"/>
          <w:bCs/>
          <w:iCs/>
          <w:sz w:val="24"/>
          <w:szCs w:val="24"/>
        </w:rPr>
        <w:t>/24-00</w:t>
      </w:r>
      <w:r w:rsidRPr="00AF09BF">
        <w:rPr>
          <w:rFonts w:ascii="Times New Roman" w:hAnsi="Times New Roman"/>
          <w:bCs/>
          <w:iCs/>
          <w:sz w:val="24"/>
          <w:szCs w:val="24"/>
        </w:rPr>
        <w:t>.</w:t>
      </w:r>
    </w:p>
    <w:p w14:paraId="004F0E67" w14:textId="77777777" w:rsidR="00844773" w:rsidRDefault="00844773" w:rsidP="00AF09BF">
      <w:pPr>
        <w:keepNext/>
        <w:keepLines/>
        <w:spacing w:line="360" w:lineRule="auto"/>
        <w:ind w:left="284" w:hanging="284"/>
        <w:jc w:val="both"/>
        <w:rPr>
          <w:rFonts w:ascii="Times New Roman" w:hAnsi="Times New Roman"/>
          <w:bCs/>
          <w:iCs/>
          <w:sz w:val="24"/>
          <w:szCs w:val="24"/>
        </w:rPr>
      </w:pPr>
    </w:p>
    <w:p w14:paraId="73E832F9" w14:textId="77777777" w:rsidR="00844773" w:rsidRDefault="00844773" w:rsidP="00AF09BF">
      <w:pPr>
        <w:keepNext/>
        <w:keepLines/>
        <w:spacing w:line="360" w:lineRule="auto"/>
        <w:ind w:left="284" w:hanging="284"/>
        <w:jc w:val="both"/>
        <w:rPr>
          <w:rFonts w:ascii="Times New Roman" w:hAnsi="Times New Roman"/>
          <w:bCs/>
          <w:iCs/>
          <w:sz w:val="24"/>
          <w:szCs w:val="24"/>
        </w:rPr>
      </w:pPr>
    </w:p>
    <w:p w14:paraId="2DF86515" w14:textId="77777777" w:rsidR="00844773" w:rsidRDefault="00B368BB" w:rsidP="00844773">
      <w:pPr>
        <w:keepNext/>
        <w:keepLines/>
        <w:spacing w:after="0" w:line="360" w:lineRule="auto"/>
        <w:jc w:val="center"/>
        <w:rPr>
          <w:rFonts w:ascii="Times New Roman" w:hAnsi="Times New Roman"/>
          <w:b/>
          <w:bCs/>
          <w:sz w:val="24"/>
          <w:szCs w:val="24"/>
        </w:rPr>
      </w:pPr>
      <w:r w:rsidRPr="00D51E0F">
        <w:rPr>
          <w:rFonts w:ascii="Times New Roman" w:hAnsi="Times New Roman"/>
          <w:b/>
          <w:bCs/>
          <w:sz w:val="24"/>
          <w:szCs w:val="24"/>
        </w:rPr>
        <w:t>§ 1</w:t>
      </w:r>
    </w:p>
    <w:p w14:paraId="2D4AAAC6" w14:textId="235CCF42" w:rsidR="00B368BB" w:rsidRPr="003B0ECA" w:rsidRDefault="00B368BB" w:rsidP="00BF1930">
      <w:pPr>
        <w:pStyle w:val="Akapitzlist"/>
        <w:keepNext/>
        <w:keepLines/>
        <w:numPr>
          <w:ilvl w:val="0"/>
          <w:numId w:val="4"/>
        </w:numPr>
        <w:spacing w:after="0" w:line="360" w:lineRule="auto"/>
        <w:jc w:val="both"/>
        <w:rPr>
          <w:rFonts w:ascii="Times New Roman" w:hAnsi="Times New Roman"/>
          <w:color w:val="000000" w:themeColor="text1"/>
          <w:sz w:val="24"/>
          <w:szCs w:val="24"/>
        </w:rPr>
      </w:pPr>
      <w:r w:rsidRPr="003B0ECA">
        <w:rPr>
          <w:rFonts w:ascii="Times New Roman" w:hAnsi="Times New Roman"/>
          <w:sz w:val="24"/>
          <w:szCs w:val="24"/>
        </w:rPr>
        <w:t xml:space="preserve">Przedmiotem niniejszej Umowy jest </w:t>
      </w:r>
      <w:r w:rsidR="009B6250" w:rsidRPr="003B0ECA">
        <w:rPr>
          <w:rFonts w:ascii="Times New Roman" w:hAnsi="Times New Roman"/>
          <w:sz w:val="24"/>
          <w:szCs w:val="24"/>
        </w:rPr>
        <w:t>realizacja</w:t>
      </w:r>
      <w:r w:rsidRPr="003B0ECA">
        <w:rPr>
          <w:rFonts w:ascii="Times New Roman" w:hAnsi="Times New Roman"/>
          <w:sz w:val="24"/>
          <w:szCs w:val="24"/>
        </w:rPr>
        <w:t xml:space="preserve"> przez Wykonawcę na rzecz Zam</w:t>
      </w:r>
      <w:r w:rsidR="00887D3B" w:rsidRPr="003B0ECA">
        <w:rPr>
          <w:rFonts w:ascii="Times New Roman" w:hAnsi="Times New Roman"/>
          <w:sz w:val="24"/>
          <w:szCs w:val="24"/>
        </w:rPr>
        <w:t>awiającego zamówienia pod nazwą</w:t>
      </w:r>
      <w:r w:rsidR="00BA1AFF" w:rsidRPr="003B0ECA">
        <w:rPr>
          <w:rFonts w:ascii="Times New Roman" w:hAnsi="Times New Roman"/>
          <w:sz w:val="24"/>
          <w:szCs w:val="24"/>
        </w:rPr>
        <w:t xml:space="preserve">: </w:t>
      </w:r>
      <w:r w:rsidR="00E06B3D" w:rsidRPr="00E06B3D">
        <w:rPr>
          <w:rFonts w:ascii="Times New Roman" w:eastAsia="Arial" w:hAnsi="Times New Roman"/>
          <w:b/>
          <w:bCs/>
          <w:color w:val="000000"/>
          <w:sz w:val="24"/>
          <w:szCs w:val="24"/>
          <w:lang w:eastAsia="ar-SA"/>
        </w:rPr>
        <w:t>zakup urządzeń drukujących i skanujących na potrzeby pracowni technika informatyka i technika grafiki i poligrafii cyfrowej w ramach projektu pn.: "Absolwent ZS nr 2 w Wieluniu – nowoczesne technologie w transformacji", współfinansowanego ze środków Funduszu na rzecz Sprawiedliwej Transformacji w ramach Programu Regionalnego Fundusze Europejskie dla Łódzkiego 2021-2027, nr umowy FELD.09.02-IZ.00-0003/24-00</w:t>
      </w:r>
      <w:r w:rsidR="00B47AF5" w:rsidRPr="00B47AF5">
        <w:rPr>
          <w:rFonts w:ascii="Times New Roman" w:eastAsia="Arial" w:hAnsi="Times New Roman"/>
          <w:b/>
          <w:bCs/>
          <w:color w:val="000000"/>
          <w:sz w:val="24"/>
          <w:szCs w:val="24"/>
          <w:lang w:eastAsia="ar-SA"/>
        </w:rPr>
        <w:t>.</w:t>
      </w:r>
      <w:r w:rsidR="003D68A2" w:rsidRPr="003B0ECA">
        <w:rPr>
          <w:rFonts w:ascii="Times New Roman" w:eastAsia="Arial" w:hAnsi="Times New Roman"/>
          <w:b/>
          <w:bCs/>
          <w:color w:val="000000"/>
          <w:sz w:val="24"/>
          <w:szCs w:val="24"/>
          <w:lang w:eastAsia="ar-SA"/>
        </w:rPr>
        <w:t xml:space="preserve"> </w:t>
      </w:r>
      <w:r w:rsidRPr="003B0ECA">
        <w:rPr>
          <w:rFonts w:ascii="Times New Roman" w:hAnsi="Times New Roman"/>
          <w:color w:val="000000" w:themeColor="text1"/>
          <w:sz w:val="24"/>
          <w:szCs w:val="24"/>
        </w:rPr>
        <w:t>zwanego dalej "przedmiotem Umowy")</w:t>
      </w:r>
      <w:r w:rsidR="009D1B34" w:rsidRPr="003B0ECA">
        <w:rPr>
          <w:rFonts w:ascii="Times New Roman" w:hAnsi="Times New Roman"/>
          <w:color w:val="000000" w:themeColor="text1"/>
          <w:sz w:val="24"/>
          <w:szCs w:val="24"/>
        </w:rPr>
        <w:t>.</w:t>
      </w:r>
    </w:p>
    <w:p w14:paraId="760504AA" w14:textId="19274027" w:rsidR="00F823FB" w:rsidRPr="00F823FB" w:rsidRDefault="00F823FB" w:rsidP="00B47AF5">
      <w:pPr>
        <w:keepNext/>
        <w:keepLines/>
        <w:numPr>
          <w:ilvl w:val="0"/>
          <w:numId w:val="4"/>
        </w:numPr>
        <w:tabs>
          <w:tab w:val="clear" w:pos="360"/>
        </w:tabs>
        <w:spacing w:after="0" w:line="360" w:lineRule="auto"/>
        <w:ind w:left="340" w:hanging="340"/>
        <w:jc w:val="both"/>
        <w:rPr>
          <w:rFonts w:ascii="Times New Roman" w:hAnsi="Times New Roman"/>
          <w:color w:val="FF0000"/>
          <w:sz w:val="24"/>
          <w:szCs w:val="24"/>
        </w:rPr>
      </w:pPr>
      <w:r>
        <w:rPr>
          <w:rFonts w:ascii="Times New Roman" w:hAnsi="Times New Roman"/>
          <w:sz w:val="24"/>
          <w:szCs w:val="24"/>
        </w:rPr>
        <w:t xml:space="preserve">Przedmiotem zamówienia jest </w:t>
      </w:r>
      <w:r w:rsidR="00896793" w:rsidRPr="00896793">
        <w:rPr>
          <w:rFonts w:ascii="Times New Roman" w:hAnsi="Times New Roman"/>
          <w:sz w:val="24"/>
          <w:szCs w:val="24"/>
        </w:rPr>
        <w:t>zakup urządzeń drukujących i skanujących na potrzeby pracowni technika informatyka i technika grafiki i poligrafii cyfrowej w ramach projektu pn.: "Absolwent ZS nr 2 w Wieluniu – nowoczesne technologie w transformacji"</w:t>
      </w:r>
      <w:r w:rsidR="00B47AF5" w:rsidRPr="00B47AF5">
        <w:rPr>
          <w:rFonts w:ascii="Times New Roman" w:hAnsi="Times New Roman"/>
          <w:sz w:val="24"/>
          <w:szCs w:val="24"/>
        </w:rPr>
        <w:t>.</w:t>
      </w:r>
    </w:p>
    <w:p w14:paraId="24864719" w14:textId="69EBE074" w:rsidR="00034384" w:rsidRPr="00D51E0F" w:rsidRDefault="00034384">
      <w:pPr>
        <w:keepNext/>
        <w:keepLines/>
        <w:numPr>
          <w:ilvl w:val="0"/>
          <w:numId w:val="4"/>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Szczegółowo przedmiot umowy określają:</w:t>
      </w:r>
    </w:p>
    <w:p w14:paraId="4E624367" w14:textId="62370B93" w:rsidR="00034384" w:rsidRPr="00E06028" w:rsidRDefault="00B47AF5">
      <w:pPr>
        <w:keepNext/>
        <w:keepLines/>
        <w:numPr>
          <w:ilvl w:val="1"/>
          <w:numId w:val="21"/>
        </w:numPr>
        <w:tabs>
          <w:tab w:val="clear" w:pos="0"/>
        </w:tabs>
        <w:spacing w:after="0" w:line="360" w:lineRule="auto"/>
        <w:ind w:hanging="312"/>
        <w:jc w:val="both"/>
        <w:rPr>
          <w:rFonts w:ascii="Times New Roman" w:hAnsi="Times New Roman"/>
          <w:sz w:val="24"/>
          <w:szCs w:val="24"/>
        </w:rPr>
      </w:pPr>
      <w:r>
        <w:rPr>
          <w:rFonts w:ascii="Times New Roman" w:hAnsi="Times New Roman"/>
          <w:sz w:val="24"/>
          <w:szCs w:val="24"/>
        </w:rPr>
        <w:t>Zaproszenie do złożenia ofert wraz z załącznikami</w:t>
      </w:r>
      <w:r w:rsidR="00653301" w:rsidRPr="00E06028">
        <w:rPr>
          <w:rFonts w:ascii="Times New Roman" w:hAnsi="Times New Roman"/>
          <w:sz w:val="24"/>
          <w:szCs w:val="24"/>
        </w:rPr>
        <w:t xml:space="preserve"> (</w:t>
      </w:r>
      <w:r>
        <w:rPr>
          <w:rFonts w:ascii="Times New Roman" w:hAnsi="Times New Roman"/>
          <w:sz w:val="24"/>
          <w:szCs w:val="24"/>
        </w:rPr>
        <w:t>oraz</w:t>
      </w:r>
      <w:r w:rsidR="00653301" w:rsidRPr="00E06028">
        <w:rPr>
          <w:rFonts w:ascii="Times New Roman" w:hAnsi="Times New Roman"/>
          <w:sz w:val="24"/>
          <w:szCs w:val="24"/>
        </w:rPr>
        <w:t xml:space="preserve"> z ewentualnymi odpowiedziami na pytania oraz modyfikacjami),</w:t>
      </w:r>
    </w:p>
    <w:p w14:paraId="2AC09E89" w14:textId="77777777" w:rsidR="00034384" w:rsidRPr="00E06028" w:rsidRDefault="0098381D">
      <w:pPr>
        <w:keepNext/>
        <w:keepLines/>
        <w:numPr>
          <w:ilvl w:val="1"/>
          <w:numId w:val="21"/>
        </w:numPr>
        <w:tabs>
          <w:tab w:val="clear" w:pos="0"/>
        </w:tabs>
        <w:spacing w:after="0" w:line="360" w:lineRule="auto"/>
        <w:ind w:left="709" w:hanging="283"/>
        <w:jc w:val="both"/>
        <w:rPr>
          <w:rFonts w:ascii="Times New Roman" w:hAnsi="Times New Roman"/>
          <w:sz w:val="24"/>
          <w:szCs w:val="24"/>
        </w:rPr>
      </w:pPr>
      <w:r w:rsidRPr="00E06028">
        <w:rPr>
          <w:rFonts w:ascii="Times New Roman" w:hAnsi="Times New Roman"/>
          <w:sz w:val="24"/>
          <w:szCs w:val="24"/>
        </w:rPr>
        <w:t>Kopia</w:t>
      </w:r>
      <w:r w:rsidR="00450DCB" w:rsidRPr="00E06028">
        <w:rPr>
          <w:rFonts w:ascii="Times New Roman" w:hAnsi="Times New Roman"/>
          <w:sz w:val="24"/>
          <w:szCs w:val="24"/>
        </w:rPr>
        <w:t xml:space="preserve"> oferty Wykonawcy – stanowiąca Z</w:t>
      </w:r>
      <w:r w:rsidRPr="00E06028">
        <w:rPr>
          <w:rFonts w:ascii="Times New Roman" w:hAnsi="Times New Roman"/>
          <w:sz w:val="24"/>
          <w:szCs w:val="24"/>
        </w:rPr>
        <w:t>ałącznik nr 1 do Umowy.</w:t>
      </w:r>
    </w:p>
    <w:p w14:paraId="3A8EB8A0" w14:textId="77777777" w:rsidR="00653301" w:rsidRPr="00D51E0F" w:rsidRDefault="00653301">
      <w:pPr>
        <w:keepNext/>
        <w:keepLines/>
        <w:numPr>
          <w:ilvl w:val="0"/>
          <w:numId w:val="4"/>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Zamawiający zleca a Wykonawca przyjmuje do wykonania:</w:t>
      </w:r>
    </w:p>
    <w:p w14:paraId="104D9736" w14:textId="39A96E7F" w:rsidR="00653301" w:rsidRPr="00D51E0F" w:rsidRDefault="00FA2E75">
      <w:pPr>
        <w:keepNext/>
        <w:keepLines/>
        <w:numPr>
          <w:ilvl w:val="1"/>
          <w:numId w:val="20"/>
        </w:numPr>
        <w:tabs>
          <w:tab w:val="clear" w:pos="0"/>
        </w:tabs>
        <w:spacing w:after="0" w:line="360" w:lineRule="auto"/>
        <w:ind w:hanging="312"/>
        <w:jc w:val="both"/>
        <w:rPr>
          <w:rFonts w:ascii="Times New Roman" w:hAnsi="Times New Roman"/>
          <w:sz w:val="24"/>
          <w:szCs w:val="24"/>
        </w:rPr>
      </w:pPr>
      <w:r>
        <w:rPr>
          <w:rFonts w:ascii="Times New Roman" w:hAnsi="Times New Roman"/>
          <w:sz w:val="24"/>
          <w:szCs w:val="24"/>
        </w:rPr>
        <w:t xml:space="preserve">Zakup i </w:t>
      </w:r>
      <w:r w:rsidR="00653301" w:rsidRPr="00D51E0F">
        <w:rPr>
          <w:rFonts w:ascii="Times New Roman" w:hAnsi="Times New Roman"/>
          <w:sz w:val="24"/>
          <w:szCs w:val="24"/>
        </w:rPr>
        <w:t>dostaw</w:t>
      </w:r>
      <w:r w:rsidR="00524877" w:rsidRPr="00D51E0F">
        <w:rPr>
          <w:rFonts w:ascii="Times New Roman" w:hAnsi="Times New Roman"/>
          <w:sz w:val="24"/>
          <w:szCs w:val="24"/>
        </w:rPr>
        <w:t>ę</w:t>
      </w:r>
      <w:r w:rsidR="00653301" w:rsidRPr="00D51E0F">
        <w:rPr>
          <w:rFonts w:ascii="Times New Roman" w:hAnsi="Times New Roman"/>
          <w:sz w:val="24"/>
          <w:szCs w:val="24"/>
        </w:rPr>
        <w:t xml:space="preserve"> </w:t>
      </w:r>
      <w:r w:rsidR="00C245A4">
        <w:rPr>
          <w:rFonts w:ascii="Times New Roman" w:hAnsi="Times New Roman"/>
          <w:sz w:val="24"/>
          <w:szCs w:val="24"/>
        </w:rPr>
        <w:t>doposażenia</w:t>
      </w:r>
      <w:r w:rsidR="00653301" w:rsidRPr="00D51E0F">
        <w:rPr>
          <w:rFonts w:ascii="Times New Roman" w:hAnsi="Times New Roman"/>
          <w:sz w:val="24"/>
          <w:szCs w:val="24"/>
        </w:rPr>
        <w:t>, do siedziby Zamawiającego, w konfiguracji i o parametrach technicz</w:t>
      </w:r>
      <w:r w:rsidR="00450DCB" w:rsidRPr="00D51E0F">
        <w:rPr>
          <w:rFonts w:ascii="Times New Roman" w:hAnsi="Times New Roman"/>
          <w:sz w:val="24"/>
          <w:szCs w:val="24"/>
        </w:rPr>
        <w:t>nych określonych w Z</w:t>
      </w:r>
      <w:r w:rsidR="00653301" w:rsidRPr="00D51E0F">
        <w:rPr>
          <w:rFonts w:ascii="Times New Roman" w:hAnsi="Times New Roman"/>
          <w:sz w:val="24"/>
          <w:szCs w:val="24"/>
        </w:rPr>
        <w:t>ałączniku nr 1 do niniejszej umowy.</w:t>
      </w:r>
    </w:p>
    <w:p w14:paraId="0BAEB83B" w14:textId="77777777" w:rsidR="00653301" w:rsidRPr="00D51E0F" w:rsidRDefault="00653301">
      <w:pPr>
        <w:keepNext/>
        <w:keepLines/>
        <w:numPr>
          <w:ilvl w:val="1"/>
          <w:numId w:val="20"/>
        </w:numPr>
        <w:tabs>
          <w:tab w:val="clear" w:pos="0"/>
        </w:tabs>
        <w:spacing w:after="0" w:line="360" w:lineRule="auto"/>
        <w:ind w:left="709" w:hanging="283"/>
        <w:jc w:val="both"/>
        <w:rPr>
          <w:rFonts w:ascii="Times New Roman" w:hAnsi="Times New Roman"/>
          <w:sz w:val="24"/>
          <w:szCs w:val="24"/>
        </w:rPr>
      </w:pPr>
      <w:r w:rsidRPr="00D51E0F">
        <w:rPr>
          <w:rFonts w:ascii="Times New Roman" w:hAnsi="Times New Roman"/>
          <w:sz w:val="24"/>
          <w:szCs w:val="24"/>
        </w:rPr>
        <w:t xml:space="preserve">obsługę gwarancyjną w zakresie określonym w </w:t>
      </w:r>
      <w:r w:rsidRPr="00D51E0F">
        <w:rPr>
          <w:rFonts w:ascii="Times New Roman" w:hAnsi="Times New Roman"/>
          <w:sz w:val="24"/>
          <w:szCs w:val="24"/>
        </w:rPr>
        <w:sym w:font="Times New Roman" w:char="00A7"/>
      </w:r>
      <w:r w:rsidRPr="00D51E0F">
        <w:rPr>
          <w:rFonts w:ascii="Times New Roman" w:hAnsi="Times New Roman"/>
          <w:sz w:val="24"/>
          <w:szCs w:val="24"/>
        </w:rPr>
        <w:t xml:space="preserve"> 4 niniej</w:t>
      </w:r>
      <w:r w:rsidRPr="00D51E0F">
        <w:rPr>
          <w:rFonts w:ascii="Times New Roman" w:hAnsi="Times New Roman"/>
          <w:sz w:val="24"/>
          <w:szCs w:val="24"/>
        </w:rPr>
        <w:softHyphen/>
        <w:t>szej umowy.</w:t>
      </w:r>
    </w:p>
    <w:p w14:paraId="48DE5918" w14:textId="00A1DE08" w:rsidR="0091391D" w:rsidRPr="00D51E0F" w:rsidRDefault="0091391D">
      <w:pPr>
        <w:keepNext/>
        <w:keepLines/>
        <w:numPr>
          <w:ilvl w:val="1"/>
          <w:numId w:val="20"/>
        </w:numPr>
        <w:tabs>
          <w:tab w:val="clear" w:pos="0"/>
        </w:tabs>
        <w:spacing w:after="0" w:line="360" w:lineRule="auto"/>
        <w:ind w:left="709" w:hanging="283"/>
        <w:jc w:val="both"/>
        <w:rPr>
          <w:rFonts w:ascii="Times New Roman" w:hAnsi="Times New Roman"/>
          <w:sz w:val="24"/>
          <w:szCs w:val="24"/>
        </w:rPr>
      </w:pPr>
      <w:r w:rsidRPr="00D51E0F">
        <w:rPr>
          <w:rFonts w:ascii="Times New Roman" w:hAnsi="Times New Roman"/>
          <w:sz w:val="24"/>
          <w:szCs w:val="24"/>
        </w:rPr>
        <w:t xml:space="preserve">przekazanie Zamawiającemu dokumentacji </w:t>
      </w:r>
      <w:r w:rsidR="00C245A4">
        <w:rPr>
          <w:rFonts w:ascii="Times New Roman" w:hAnsi="Times New Roman"/>
          <w:sz w:val="24"/>
          <w:szCs w:val="24"/>
        </w:rPr>
        <w:t>doposażenia</w:t>
      </w:r>
      <w:r w:rsidRPr="00D51E0F">
        <w:rPr>
          <w:rFonts w:ascii="Times New Roman" w:hAnsi="Times New Roman"/>
          <w:sz w:val="24"/>
          <w:szCs w:val="24"/>
        </w:rPr>
        <w:t xml:space="preserve">, zgodnie z </w:t>
      </w:r>
      <w:r w:rsidRPr="00D51E0F">
        <w:rPr>
          <w:rFonts w:ascii="Times New Roman" w:hAnsi="Times New Roman"/>
          <w:sz w:val="24"/>
          <w:szCs w:val="24"/>
        </w:rPr>
        <w:sym w:font="Times New Roman" w:char="00A7"/>
      </w:r>
      <w:r w:rsidRPr="00D51E0F">
        <w:rPr>
          <w:rFonts w:ascii="Times New Roman" w:hAnsi="Times New Roman"/>
          <w:sz w:val="24"/>
          <w:szCs w:val="24"/>
        </w:rPr>
        <w:t xml:space="preserve"> 5.</w:t>
      </w:r>
    </w:p>
    <w:p w14:paraId="150CC743" w14:textId="43D7084C" w:rsidR="0091391D" w:rsidRDefault="0091391D">
      <w:pPr>
        <w:keepNext/>
        <w:keepLines/>
        <w:numPr>
          <w:ilvl w:val="1"/>
          <w:numId w:val="20"/>
        </w:numPr>
        <w:tabs>
          <w:tab w:val="clear" w:pos="0"/>
        </w:tabs>
        <w:spacing w:after="0" w:line="360" w:lineRule="auto"/>
        <w:ind w:left="709" w:hanging="283"/>
        <w:jc w:val="both"/>
        <w:rPr>
          <w:rFonts w:ascii="Times New Roman" w:hAnsi="Times New Roman"/>
          <w:sz w:val="24"/>
          <w:szCs w:val="24"/>
        </w:rPr>
      </w:pPr>
      <w:r w:rsidRPr="00D51E0F">
        <w:rPr>
          <w:rFonts w:ascii="Times New Roman" w:hAnsi="Times New Roman"/>
          <w:sz w:val="24"/>
          <w:szCs w:val="24"/>
        </w:rPr>
        <w:t xml:space="preserve">Wykonawca dostarczy dokumentację użytkową obsługi opisującą podstawowe funkcje </w:t>
      </w:r>
      <w:r w:rsidR="00C245A4">
        <w:rPr>
          <w:rFonts w:ascii="Times New Roman" w:hAnsi="Times New Roman"/>
          <w:sz w:val="24"/>
          <w:szCs w:val="24"/>
        </w:rPr>
        <w:t>urządzeń</w:t>
      </w:r>
      <w:r w:rsidRPr="00D51E0F">
        <w:rPr>
          <w:rFonts w:ascii="Times New Roman" w:hAnsi="Times New Roman"/>
          <w:sz w:val="24"/>
          <w:szCs w:val="24"/>
        </w:rPr>
        <w:t xml:space="preserve"> w języku polskim.</w:t>
      </w:r>
    </w:p>
    <w:p w14:paraId="44976575" w14:textId="1EA5F3CB" w:rsidR="00C245A4" w:rsidRDefault="00C245A4" w:rsidP="00C245A4">
      <w:pPr>
        <w:pStyle w:val="Akapitzlist"/>
        <w:keepNext/>
        <w:keepLines/>
        <w:numPr>
          <w:ilvl w:val="0"/>
          <w:numId w:val="4"/>
        </w:numPr>
        <w:spacing w:after="0" w:line="360" w:lineRule="auto"/>
        <w:jc w:val="both"/>
        <w:rPr>
          <w:rFonts w:ascii="Times New Roman" w:hAnsi="Times New Roman"/>
          <w:sz w:val="24"/>
          <w:szCs w:val="24"/>
        </w:rPr>
      </w:pPr>
      <w:r w:rsidRPr="00C245A4">
        <w:rPr>
          <w:rFonts w:ascii="Times New Roman" w:hAnsi="Times New Roman"/>
          <w:sz w:val="24"/>
          <w:szCs w:val="24"/>
        </w:rPr>
        <w:tab/>
        <w:t>Wykaz sprzętów objętych umową</w:t>
      </w:r>
      <w:r>
        <w:rPr>
          <w:rFonts w:ascii="Times New Roman" w:hAnsi="Times New Roman"/>
          <w:sz w:val="24"/>
          <w:szCs w:val="24"/>
        </w:rPr>
        <w:t>:</w:t>
      </w:r>
    </w:p>
    <w:tbl>
      <w:tblPr>
        <w:tblStyle w:val="Tabela-Siatka5"/>
        <w:tblW w:w="0" w:type="auto"/>
        <w:jc w:val="center"/>
        <w:tblLook w:val="04A0" w:firstRow="1" w:lastRow="0" w:firstColumn="1" w:lastColumn="0" w:noHBand="0" w:noVBand="1"/>
      </w:tblPr>
      <w:tblGrid>
        <w:gridCol w:w="707"/>
        <w:gridCol w:w="2192"/>
        <w:gridCol w:w="2192"/>
      </w:tblGrid>
      <w:tr w:rsidR="00C245A4" w:rsidRPr="00C245A4" w14:paraId="6C4D8F71" w14:textId="02878205" w:rsidTr="00C245A4">
        <w:trPr>
          <w:trHeight w:val="345"/>
          <w:jc w:val="center"/>
        </w:trPr>
        <w:tc>
          <w:tcPr>
            <w:tcW w:w="707" w:type="dxa"/>
            <w:tcBorders>
              <w:bottom w:val="single" w:sz="4" w:space="0" w:color="auto"/>
            </w:tcBorders>
            <w:shd w:val="pct15" w:color="auto" w:fill="auto"/>
            <w:vAlign w:val="center"/>
          </w:tcPr>
          <w:p w14:paraId="41577AFD" w14:textId="77777777" w:rsidR="00C245A4" w:rsidRPr="00C245A4" w:rsidRDefault="00C245A4" w:rsidP="00C245A4">
            <w:pPr>
              <w:spacing w:after="5" w:line="267" w:lineRule="auto"/>
              <w:ind w:left="22" w:right="25"/>
              <w:rPr>
                <w:b/>
                <w:bCs/>
                <w:color w:val="000000"/>
                <w:lang w:eastAsia="pl-PL"/>
              </w:rPr>
            </w:pPr>
            <w:r w:rsidRPr="00C245A4">
              <w:rPr>
                <w:b/>
                <w:bCs/>
                <w:color w:val="000000"/>
                <w:lang w:eastAsia="pl-PL"/>
              </w:rPr>
              <w:t>Lp.</w:t>
            </w:r>
          </w:p>
        </w:tc>
        <w:tc>
          <w:tcPr>
            <w:tcW w:w="2192" w:type="dxa"/>
            <w:tcBorders>
              <w:top w:val="single" w:sz="4" w:space="0" w:color="000001"/>
              <w:left w:val="single" w:sz="4" w:space="0" w:color="000001"/>
              <w:bottom w:val="single" w:sz="4" w:space="0" w:color="auto"/>
              <w:right w:val="single" w:sz="4" w:space="0" w:color="000001"/>
            </w:tcBorders>
            <w:shd w:val="pct15" w:color="auto" w:fill="auto"/>
            <w:vAlign w:val="center"/>
          </w:tcPr>
          <w:p w14:paraId="54160869" w14:textId="77777777" w:rsidR="00C245A4" w:rsidRPr="00C245A4" w:rsidRDefault="00C245A4" w:rsidP="00C245A4">
            <w:pPr>
              <w:spacing w:after="5" w:line="267" w:lineRule="auto"/>
              <w:ind w:left="22" w:right="25"/>
              <w:rPr>
                <w:b/>
                <w:bCs/>
                <w:lang w:eastAsia="pl-PL"/>
              </w:rPr>
            </w:pPr>
            <w:r w:rsidRPr="00C245A4">
              <w:rPr>
                <w:b/>
                <w:bCs/>
                <w:color w:val="000000"/>
                <w:lang w:eastAsia="pl-PL"/>
              </w:rPr>
              <w:t>Nazwa</w:t>
            </w:r>
          </w:p>
        </w:tc>
        <w:tc>
          <w:tcPr>
            <w:tcW w:w="2192" w:type="dxa"/>
            <w:tcBorders>
              <w:top w:val="single" w:sz="4" w:space="0" w:color="000001"/>
              <w:left w:val="single" w:sz="4" w:space="0" w:color="000001"/>
              <w:bottom w:val="single" w:sz="4" w:space="0" w:color="auto"/>
              <w:right w:val="single" w:sz="4" w:space="0" w:color="000001"/>
            </w:tcBorders>
            <w:shd w:val="pct15" w:color="auto" w:fill="auto"/>
            <w:vAlign w:val="center"/>
          </w:tcPr>
          <w:p w14:paraId="2393B5FC" w14:textId="53B6B0A3" w:rsidR="00C245A4" w:rsidRPr="000E1C98" w:rsidRDefault="00C245A4" w:rsidP="000E1C98">
            <w:pPr>
              <w:spacing w:after="5" w:line="267" w:lineRule="auto"/>
              <w:ind w:left="22" w:right="25"/>
              <w:jc w:val="center"/>
              <w:rPr>
                <w:rFonts w:ascii="Times New Roman" w:hAnsi="Times New Roman" w:cs="Times New Roman"/>
                <w:b/>
                <w:bCs/>
                <w:color w:val="000000"/>
              </w:rPr>
            </w:pPr>
            <w:r w:rsidRPr="00EB62CD">
              <w:rPr>
                <w:rFonts w:ascii="Times New Roman" w:hAnsi="Times New Roman" w:cs="Times New Roman"/>
                <w:b/>
                <w:bCs/>
                <w:color w:val="000000"/>
              </w:rPr>
              <w:t>Ilość</w:t>
            </w:r>
          </w:p>
        </w:tc>
      </w:tr>
      <w:tr w:rsidR="00896793" w:rsidRPr="00C245A4" w14:paraId="254970B7" w14:textId="74B958EA" w:rsidTr="00770657">
        <w:trPr>
          <w:trHeight w:val="480"/>
          <w:jc w:val="center"/>
        </w:trPr>
        <w:tc>
          <w:tcPr>
            <w:tcW w:w="707" w:type="dxa"/>
            <w:tcBorders>
              <w:top w:val="single" w:sz="4" w:space="0" w:color="auto"/>
            </w:tcBorders>
            <w:vAlign w:val="center"/>
          </w:tcPr>
          <w:p w14:paraId="7684C015" w14:textId="3ABA2306" w:rsidR="00896793" w:rsidRPr="00774A6A" w:rsidRDefault="00896793" w:rsidP="00896793">
            <w:pPr>
              <w:spacing w:after="5" w:line="267" w:lineRule="auto"/>
              <w:ind w:left="22" w:right="25"/>
              <w:rPr>
                <w:strike/>
                <w:color w:val="FF0000"/>
                <w:lang w:eastAsia="pl-PL"/>
              </w:rPr>
            </w:pPr>
            <w:r>
              <w:rPr>
                <w:color w:val="000000"/>
                <w:lang w:eastAsia="pl-PL"/>
              </w:rPr>
              <w:t>1</w:t>
            </w:r>
            <w:r w:rsidRPr="00C245A4">
              <w:rPr>
                <w:color w:val="000000"/>
                <w:lang w:eastAsia="pl-PL"/>
              </w:rPr>
              <w:t>.</w:t>
            </w:r>
          </w:p>
        </w:tc>
        <w:tc>
          <w:tcPr>
            <w:tcW w:w="2192"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5DC9E455" w14:textId="59FA7F62" w:rsidR="00896793" w:rsidRPr="00093FE8" w:rsidRDefault="00896793" w:rsidP="00896793">
            <w:pPr>
              <w:spacing w:after="5" w:line="267" w:lineRule="auto"/>
              <w:ind w:left="22" w:right="25"/>
              <w:rPr>
                <w:strike/>
                <w:sz w:val="20"/>
                <w:szCs w:val="20"/>
                <w:lang w:eastAsia="pl-PL"/>
              </w:rPr>
            </w:pPr>
            <w:r>
              <w:rPr>
                <w:rFonts w:cstheme="minorHAnsi"/>
                <w:sz w:val="20"/>
                <w:szCs w:val="20"/>
              </w:rPr>
              <w:t>drukarka laserowa kolorowa A3</w:t>
            </w:r>
          </w:p>
        </w:tc>
        <w:tc>
          <w:tcPr>
            <w:tcW w:w="2192"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05950E16" w14:textId="5C49C9EB" w:rsidR="00896793" w:rsidRPr="00093FE8" w:rsidRDefault="00896793" w:rsidP="00896793">
            <w:pPr>
              <w:spacing w:after="5" w:line="267" w:lineRule="auto"/>
              <w:ind w:left="22" w:right="25"/>
              <w:rPr>
                <w:rFonts w:cs="Calibri"/>
                <w:strike/>
                <w:lang w:eastAsia="pl-PL"/>
              </w:rPr>
            </w:pPr>
            <w:r>
              <w:rPr>
                <w:rFonts w:cstheme="minorHAnsi"/>
                <w:sz w:val="20"/>
                <w:szCs w:val="20"/>
              </w:rPr>
              <w:t>1 szt.</w:t>
            </w:r>
          </w:p>
        </w:tc>
      </w:tr>
      <w:tr w:rsidR="00896793" w:rsidRPr="00C245A4" w14:paraId="097D216B" w14:textId="424A05E2" w:rsidTr="00770657">
        <w:trPr>
          <w:trHeight w:val="480"/>
          <w:jc w:val="center"/>
        </w:trPr>
        <w:tc>
          <w:tcPr>
            <w:tcW w:w="707" w:type="dxa"/>
            <w:tcBorders>
              <w:top w:val="single" w:sz="4" w:space="0" w:color="auto"/>
            </w:tcBorders>
            <w:vAlign w:val="center"/>
          </w:tcPr>
          <w:p w14:paraId="0D75DC2C" w14:textId="30D00127" w:rsidR="00896793" w:rsidRPr="00C245A4" w:rsidRDefault="00896793" w:rsidP="00896793">
            <w:pPr>
              <w:spacing w:after="5" w:line="267" w:lineRule="auto"/>
              <w:ind w:left="22" w:right="25"/>
              <w:rPr>
                <w:color w:val="000000"/>
                <w:lang w:eastAsia="pl-PL"/>
              </w:rPr>
            </w:pPr>
            <w:r>
              <w:rPr>
                <w:color w:val="000000"/>
                <w:lang w:eastAsia="pl-PL"/>
              </w:rPr>
              <w:t>2</w:t>
            </w:r>
            <w:r w:rsidRPr="00C245A4">
              <w:rPr>
                <w:color w:val="000000"/>
                <w:lang w:eastAsia="pl-PL"/>
              </w:rPr>
              <w:t>.</w:t>
            </w:r>
          </w:p>
        </w:tc>
        <w:tc>
          <w:tcPr>
            <w:tcW w:w="2192" w:type="dxa"/>
            <w:tcBorders>
              <w:top w:val="single" w:sz="4" w:space="0" w:color="000000"/>
              <w:left w:val="single" w:sz="4" w:space="0" w:color="000000"/>
              <w:bottom w:val="single" w:sz="4" w:space="0" w:color="000000"/>
              <w:right w:val="single" w:sz="4" w:space="0" w:color="000000"/>
            </w:tcBorders>
          </w:tcPr>
          <w:p w14:paraId="7D8C4698" w14:textId="79F5C90F" w:rsidR="00896793" w:rsidRPr="00C245A4" w:rsidRDefault="00896793" w:rsidP="00896793">
            <w:pPr>
              <w:spacing w:after="5" w:line="267" w:lineRule="auto"/>
              <w:ind w:left="22" w:right="25"/>
              <w:rPr>
                <w:sz w:val="20"/>
                <w:szCs w:val="20"/>
                <w:lang w:eastAsia="pl-PL"/>
              </w:rPr>
            </w:pPr>
            <w:r>
              <w:rPr>
                <w:rFonts w:cstheme="minorHAnsi"/>
                <w:sz w:val="20"/>
                <w:szCs w:val="20"/>
              </w:rPr>
              <w:t>skaner poligraficzny</w:t>
            </w:r>
          </w:p>
        </w:tc>
        <w:tc>
          <w:tcPr>
            <w:tcW w:w="2192" w:type="dxa"/>
            <w:tcBorders>
              <w:top w:val="single" w:sz="4" w:space="0" w:color="000000"/>
              <w:left w:val="single" w:sz="4" w:space="0" w:color="000000"/>
              <w:bottom w:val="single" w:sz="4" w:space="0" w:color="000000"/>
              <w:right w:val="single" w:sz="4" w:space="0" w:color="000000"/>
            </w:tcBorders>
          </w:tcPr>
          <w:p w14:paraId="2CD0892B" w14:textId="15D42C51" w:rsidR="00896793" w:rsidRPr="00C245A4" w:rsidRDefault="00896793" w:rsidP="00896793">
            <w:pPr>
              <w:spacing w:after="5" w:line="267" w:lineRule="auto"/>
              <w:ind w:left="22" w:right="25"/>
              <w:rPr>
                <w:rFonts w:cs="Calibri"/>
                <w:color w:val="000000"/>
                <w:lang w:eastAsia="pl-PL"/>
              </w:rPr>
            </w:pPr>
            <w:r>
              <w:rPr>
                <w:rFonts w:cstheme="minorHAnsi"/>
                <w:sz w:val="20"/>
                <w:szCs w:val="20"/>
              </w:rPr>
              <w:t>1 szt.</w:t>
            </w:r>
          </w:p>
        </w:tc>
      </w:tr>
      <w:tr w:rsidR="00896793" w:rsidRPr="00C245A4" w14:paraId="7EC80091" w14:textId="572AF6D5" w:rsidTr="00770657">
        <w:trPr>
          <w:trHeight w:val="480"/>
          <w:jc w:val="center"/>
        </w:trPr>
        <w:tc>
          <w:tcPr>
            <w:tcW w:w="707" w:type="dxa"/>
            <w:tcBorders>
              <w:top w:val="single" w:sz="4" w:space="0" w:color="auto"/>
            </w:tcBorders>
            <w:vAlign w:val="center"/>
          </w:tcPr>
          <w:p w14:paraId="2077C470" w14:textId="49D8D42E" w:rsidR="00896793" w:rsidRPr="00C245A4" w:rsidRDefault="00896793" w:rsidP="00896793">
            <w:pPr>
              <w:spacing w:after="5" w:line="267" w:lineRule="auto"/>
              <w:ind w:left="22" w:right="25"/>
              <w:rPr>
                <w:color w:val="000000"/>
                <w:lang w:eastAsia="pl-PL"/>
              </w:rPr>
            </w:pPr>
            <w:r>
              <w:rPr>
                <w:color w:val="000000"/>
                <w:lang w:eastAsia="pl-PL"/>
              </w:rPr>
              <w:t>3</w:t>
            </w:r>
            <w:r w:rsidRPr="00C245A4">
              <w:rPr>
                <w:color w:val="000000"/>
                <w:lang w:eastAsia="pl-PL"/>
              </w:rPr>
              <w:t>.</w:t>
            </w:r>
          </w:p>
        </w:tc>
        <w:tc>
          <w:tcPr>
            <w:tcW w:w="2192" w:type="dxa"/>
            <w:tcBorders>
              <w:top w:val="nil"/>
              <w:left w:val="single" w:sz="4" w:space="0" w:color="000000"/>
              <w:bottom w:val="single" w:sz="4" w:space="0" w:color="000000"/>
              <w:right w:val="single" w:sz="4" w:space="0" w:color="000000"/>
            </w:tcBorders>
          </w:tcPr>
          <w:p w14:paraId="2DB7C9DD" w14:textId="652F4B51" w:rsidR="00896793" w:rsidRPr="00C245A4" w:rsidRDefault="00896793" w:rsidP="00896793">
            <w:pPr>
              <w:spacing w:after="5" w:line="267" w:lineRule="auto"/>
              <w:ind w:left="22" w:right="25"/>
              <w:rPr>
                <w:sz w:val="20"/>
                <w:szCs w:val="20"/>
                <w:lang w:eastAsia="pl-PL"/>
              </w:rPr>
            </w:pPr>
            <w:r>
              <w:rPr>
                <w:rFonts w:cstheme="minorHAnsi"/>
                <w:sz w:val="20"/>
                <w:szCs w:val="20"/>
              </w:rPr>
              <w:t>drukarka laserowa i skaner</w:t>
            </w:r>
          </w:p>
        </w:tc>
        <w:tc>
          <w:tcPr>
            <w:tcW w:w="2192" w:type="dxa"/>
            <w:tcBorders>
              <w:top w:val="nil"/>
              <w:left w:val="single" w:sz="4" w:space="0" w:color="000000"/>
              <w:bottom w:val="single" w:sz="4" w:space="0" w:color="000000"/>
              <w:right w:val="single" w:sz="4" w:space="0" w:color="000000"/>
            </w:tcBorders>
          </w:tcPr>
          <w:p w14:paraId="264C3CC5" w14:textId="07B4E124" w:rsidR="00896793" w:rsidRPr="00C245A4" w:rsidRDefault="00896793" w:rsidP="00896793">
            <w:pPr>
              <w:spacing w:after="5" w:line="267" w:lineRule="auto"/>
              <w:ind w:left="22" w:right="25"/>
              <w:rPr>
                <w:rFonts w:cs="Calibri"/>
                <w:color w:val="000000"/>
                <w:lang w:eastAsia="pl-PL"/>
              </w:rPr>
            </w:pPr>
            <w:r>
              <w:rPr>
                <w:rFonts w:cstheme="minorHAnsi"/>
                <w:sz w:val="20"/>
                <w:szCs w:val="20"/>
              </w:rPr>
              <w:t xml:space="preserve">4 </w:t>
            </w:r>
            <w:proofErr w:type="spellStart"/>
            <w:r>
              <w:rPr>
                <w:rFonts w:cstheme="minorHAnsi"/>
                <w:sz w:val="20"/>
                <w:szCs w:val="20"/>
              </w:rPr>
              <w:t>kpl</w:t>
            </w:r>
            <w:proofErr w:type="spellEnd"/>
            <w:r>
              <w:rPr>
                <w:rFonts w:cstheme="minorHAnsi"/>
                <w:sz w:val="20"/>
                <w:szCs w:val="20"/>
              </w:rPr>
              <w:t>.</w:t>
            </w:r>
          </w:p>
        </w:tc>
      </w:tr>
      <w:tr w:rsidR="00896793" w:rsidRPr="00C245A4" w14:paraId="46EC968D" w14:textId="55C420EA" w:rsidTr="00770657">
        <w:trPr>
          <w:trHeight w:val="480"/>
          <w:jc w:val="center"/>
        </w:trPr>
        <w:tc>
          <w:tcPr>
            <w:tcW w:w="707" w:type="dxa"/>
            <w:tcBorders>
              <w:top w:val="single" w:sz="4" w:space="0" w:color="auto"/>
            </w:tcBorders>
            <w:vAlign w:val="center"/>
          </w:tcPr>
          <w:p w14:paraId="59CAC059" w14:textId="6BA8814A" w:rsidR="00896793" w:rsidRPr="00093FE8" w:rsidRDefault="00896793" w:rsidP="00896793">
            <w:pPr>
              <w:spacing w:after="5" w:line="267" w:lineRule="auto"/>
              <w:ind w:left="22" w:right="25"/>
              <w:rPr>
                <w:lang w:eastAsia="pl-PL"/>
              </w:rPr>
            </w:pPr>
            <w:r w:rsidRPr="00093FE8">
              <w:rPr>
                <w:rFonts w:ascii="Times New Roman" w:eastAsia="Times New Roman" w:hAnsi="Times New Roman" w:cs="Times New Roman"/>
              </w:rPr>
              <w:lastRenderedPageBreak/>
              <w:t>4.</w:t>
            </w:r>
          </w:p>
        </w:tc>
        <w:tc>
          <w:tcPr>
            <w:tcW w:w="2192" w:type="dxa"/>
            <w:tcBorders>
              <w:top w:val="nil"/>
              <w:left w:val="single" w:sz="4" w:space="0" w:color="000000"/>
              <w:bottom w:val="single" w:sz="4" w:space="0" w:color="000000"/>
              <w:right w:val="single" w:sz="4" w:space="0" w:color="000000"/>
            </w:tcBorders>
          </w:tcPr>
          <w:p w14:paraId="5241F1F8" w14:textId="626960D4" w:rsidR="00896793" w:rsidRPr="00093FE8" w:rsidRDefault="00896793" w:rsidP="00896793">
            <w:pPr>
              <w:spacing w:after="5" w:line="267" w:lineRule="auto"/>
              <w:ind w:left="22" w:right="25"/>
              <w:rPr>
                <w:sz w:val="20"/>
                <w:szCs w:val="20"/>
                <w:lang w:eastAsia="pl-PL"/>
              </w:rPr>
            </w:pPr>
            <w:r>
              <w:rPr>
                <w:rFonts w:cstheme="minorHAnsi"/>
                <w:sz w:val="20"/>
                <w:szCs w:val="20"/>
              </w:rPr>
              <w:t>urządzenie do druku cyfrowego nakładowego  z finiszerem prostym</w:t>
            </w:r>
          </w:p>
        </w:tc>
        <w:tc>
          <w:tcPr>
            <w:tcW w:w="2192" w:type="dxa"/>
            <w:tcBorders>
              <w:top w:val="nil"/>
              <w:left w:val="single" w:sz="4" w:space="0" w:color="000000"/>
              <w:bottom w:val="single" w:sz="4" w:space="0" w:color="000000"/>
              <w:right w:val="single" w:sz="4" w:space="0" w:color="000000"/>
            </w:tcBorders>
          </w:tcPr>
          <w:p w14:paraId="602F988F" w14:textId="412DE105" w:rsidR="00896793" w:rsidRPr="00093FE8" w:rsidRDefault="00896793" w:rsidP="00896793">
            <w:pPr>
              <w:spacing w:after="5" w:line="267" w:lineRule="auto"/>
              <w:ind w:left="22" w:right="25"/>
              <w:rPr>
                <w:rFonts w:cs="Calibri"/>
                <w:lang w:eastAsia="pl-PL"/>
              </w:rPr>
            </w:pPr>
            <w:r>
              <w:rPr>
                <w:rFonts w:cstheme="minorHAnsi"/>
                <w:sz w:val="20"/>
                <w:szCs w:val="20"/>
              </w:rPr>
              <w:t>1 szt.</w:t>
            </w:r>
          </w:p>
        </w:tc>
      </w:tr>
      <w:tr w:rsidR="00896793" w:rsidRPr="00C245A4" w14:paraId="2A5F477A" w14:textId="1CFC80D7" w:rsidTr="00770657">
        <w:trPr>
          <w:trHeight w:val="480"/>
          <w:jc w:val="center"/>
        </w:trPr>
        <w:tc>
          <w:tcPr>
            <w:tcW w:w="707" w:type="dxa"/>
            <w:tcBorders>
              <w:top w:val="single" w:sz="4" w:space="0" w:color="auto"/>
            </w:tcBorders>
            <w:vAlign w:val="center"/>
          </w:tcPr>
          <w:p w14:paraId="7D5888CB" w14:textId="02EE287D" w:rsidR="00896793" w:rsidRPr="00093FE8" w:rsidRDefault="00896793" w:rsidP="00896793">
            <w:pPr>
              <w:spacing w:after="5" w:line="267" w:lineRule="auto"/>
              <w:ind w:left="22" w:right="25"/>
              <w:rPr>
                <w:strike/>
                <w:lang w:eastAsia="pl-PL"/>
              </w:rPr>
            </w:pPr>
            <w:r w:rsidRPr="00093FE8">
              <w:rPr>
                <w:lang w:eastAsia="pl-PL"/>
              </w:rPr>
              <w:t>5.</w:t>
            </w:r>
          </w:p>
        </w:tc>
        <w:tc>
          <w:tcPr>
            <w:tcW w:w="2192" w:type="dxa"/>
            <w:tcBorders>
              <w:top w:val="nil"/>
              <w:left w:val="single" w:sz="4" w:space="0" w:color="000000"/>
              <w:bottom w:val="single" w:sz="4" w:space="0" w:color="000000"/>
              <w:right w:val="single" w:sz="4" w:space="0" w:color="000000"/>
            </w:tcBorders>
          </w:tcPr>
          <w:p w14:paraId="4884D153" w14:textId="7FB48F43" w:rsidR="00896793" w:rsidRPr="00093FE8" w:rsidRDefault="00896793" w:rsidP="00896793">
            <w:pPr>
              <w:spacing w:after="5" w:line="267" w:lineRule="auto"/>
              <w:ind w:left="22" w:right="25"/>
              <w:rPr>
                <w:strike/>
                <w:sz w:val="20"/>
                <w:szCs w:val="20"/>
                <w:lang w:eastAsia="pl-PL"/>
              </w:rPr>
            </w:pPr>
            <w:r>
              <w:rPr>
                <w:rFonts w:cstheme="minorHAnsi"/>
                <w:sz w:val="20"/>
                <w:szCs w:val="20"/>
              </w:rPr>
              <w:t>pokrywa dokumentów</w:t>
            </w:r>
          </w:p>
        </w:tc>
        <w:tc>
          <w:tcPr>
            <w:tcW w:w="2192" w:type="dxa"/>
            <w:tcBorders>
              <w:top w:val="nil"/>
              <w:left w:val="single" w:sz="4" w:space="0" w:color="000000"/>
              <w:bottom w:val="single" w:sz="4" w:space="0" w:color="000000"/>
              <w:right w:val="single" w:sz="4" w:space="0" w:color="000000"/>
            </w:tcBorders>
          </w:tcPr>
          <w:p w14:paraId="1DE7783F" w14:textId="181E4679" w:rsidR="00896793" w:rsidRPr="00093FE8" w:rsidRDefault="00896793" w:rsidP="00896793">
            <w:pPr>
              <w:spacing w:after="5" w:line="267" w:lineRule="auto"/>
              <w:ind w:left="22" w:right="25"/>
              <w:rPr>
                <w:rFonts w:cs="Calibri"/>
                <w:strike/>
                <w:lang w:eastAsia="pl-PL"/>
              </w:rPr>
            </w:pPr>
            <w:r>
              <w:rPr>
                <w:rFonts w:cstheme="minorHAnsi"/>
                <w:sz w:val="20"/>
                <w:szCs w:val="20"/>
              </w:rPr>
              <w:t>1 szt.</w:t>
            </w:r>
          </w:p>
        </w:tc>
      </w:tr>
      <w:tr w:rsidR="00896793" w:rsidRPr="00C245A4" w14:paraId="1DEEAB2C" w14:textId="53FCCEF2" w:rsidTr="00770657">
        <w:trPr>
          <w:trHeight w:val="480"/>
          <w:jc w:val="center"/>
        </w:trPr>
        <w:tc>
          <w:tcPr>
            <w:tcW w:w="707" w:type="dxa"/>
            <w:tcBorders>
              <w:top w:val="single" w:sz="4" w:space="0" w:color="auto"/>
            </w:tcBorders>
            <w:vAlign w:val="center"/>
          </w:tcPr>
          <w:p w14:paraId="2445E37F" w14:textId="3B998C04" w:rsidR="00896793" w:rsidRPr="00093FE8" w:rsidRDefault="00896793" w:rsidP="00896793">
            <w:pPr>
              <w:spacing w:after="5" w:line="267" w:lineRule="auto"/>
              <w:ind w:left="22" w:right="25"/>
              <w:rPr>
                <w:strike/>
                <w:lang w:eastAsia="pl-PL"/>
              </w:rPr>
            </w:pPr>
            <w:r w:rsidRPr="00093FE8">
              <w:rPr>
                <w:rFonts w:ascii="Times New Roman" w:hAnsi="Times New Roman" w:cs="Times New Roman"/>
                <w:sz w:val="20"/>
                <w:szCs w:val="20"/>
              </w:rPr>
              <w:t>6.</w:t>
            </w:r>
          </w:p>
        </w:tc>
        <w:tc>
          <w:tcPr>
            <w:tcW w:w="2192" w:type="dxa"/>
            <w:tcBorders>
              <w:top w:val="nil"/>
              <w:left w:val="single" w:sz="4" w:space="0" w:color="000000"/>
              <w:bottom w:val="single" w:sz="4" w:space="0" w:color="000000"/>
              <w:right w:val="single" w:sz="4" w:space="0" w:color="000000"/>
            </w:tcBorders>
          </w:tcPr>
          <w:p w14:paraId="28354040" w14:textId="4CE8ECE8" w:rsidR="00896793" w:rsidRPr="00093FE8" w:rsidRDefault="00896793" w:rsidP="00896793">
            <w:pPr>
              <w:spacing w:after="5" w:line="267" w:lineRule="auto"/>
              <w:ind w:left="22" w:right="25"/>
              <w:rPr>
                <w:strike/>
                <w:sz w:val="20"/>
                <w:szCs w:val="20"/>
                <w:lang w:eastAsia="pl-PL"/>
              </w:rPr>
            </w:pPr>
            <w:r>
              <w:rPr>
                <w:rFonts w:cstheme="minorHAnsi"/>
                <w:sz w:val="20"/>
                <w:szCs w:val="20"/>
              </w:rPr>
              <w:t xml:space="preserve">podstawa </w:t>
            </w:r>
          </w:p>
        </w:tc>
        <w:tc>
          <w:tcPr>
            <w:tcW w:w="2192" w:type="dxa"/>
            <w:tcBorders>
              <w:top w:val="nil"/>
              <w:left w:val="single" w:sz="4" w:space="0" w:color="000000"/>
              <w:bottom w:val="single" w:sz="4" w:space="0" w:color="000000"/>
              <w:right w:val="single" w:sz="4" w:space="0" w:color="000000"/>
            </w:tcBorders>
          </w:tcPr>
          <w:p w14:paraId="249BED63" w14:textId="5C8258A3" w:rsidR="00896793" w:rsidRPr="00093FE8" w:rsidRDefault="00896793" w:rsidP="00896793">
            <w:pPr>
              <w:spacing w:after="5" w:line="267" w:lineRule="auto"/>
              <w:ind w:left="22" w:right="25"/>
              <w:rPr>
                <w:rFonts w:cs="Calibri"/>
                <w:strike/>
                <w:lang w:eastAsia="pl-PL"/>
              </w:rPr>
            </w:pPr>
            <w:r>
              <w:rPr>
                <w:rFonts w:cstheme="minorHAnsi"/>
                <w:sz w:val="20"/>
                <w:szCs w:val="20"/>
              </w:rPr>
              <w:t>1 szt.</w:t>
            </w:r>
          </w:p>
        </w:tc>
      </w:tr>
      <w:tr w:rsidR="00896793" w:rsidRPr="00C245A4" w14:paraId="7239CF39" w14:textId="77777777" w:rsidTr="00770657">
        <w:trPr>
          <w:trHeight w:val="480"/>
          <w:jc w:val="center"/>
        </w:trPr>
        <w:tc>
          <w:tcPr>
            <w:tcW w:w="707" w:type="dxa"/>
            <w:tcBorders>
              <w:top w:val="single" w:sz="4" w:space="0" w:color="auto"/>
            </w:tcBorders>
            <w:vAlign w:val="center"/>
          </w:tcPr>
          <w:p w14:paraId="4B08F085" w14:textId="208D9058" w:rsidR="00896793" w:rsidRPr="00093FE8" w:rsidRDefault="00896793" w:rsidP="00896793">
            <w:pPr>
              <w:spacing w:after="5" w:line="267" w:lineRule="auto"/>
              <w:ind w:left="22" w:right="25"/>
              <w:rPr>
                <w:lang w:eastAsia="pl-PL"/>
              </w:rPr>
            </w:pPr>
            <w:r w:rsidRPr="00093FE8">
              <w:rPr>
                <w:rFonts w:ascii="Times New Roman" w:hAnsi="Times New Roman" w:cs="Times New Roman"/>
                <w:sz w:val="20"/>
                <w:szCs w:val="20"/>
              </w:rPr>
              <w:t>7.</w:t>
            </w:r>
          </w:p>
        </w:tc>
        <w:tc>
          <w:tcPr>
            <w:tcW w:w="2192" w:type="dxa"/>
            <w:tcBorders>
              <w:top w:val="nil"/>
              <w:left w:val="single" w:sz="4" w:space="0" w:color="000000"/>
              <w:bottom w:val="single" w:sz="4" w:space="0" w:color="000000"/>
              <w:right w:val="single" w:sz="4" w:space="0" w:color="000000"/>
            </w:tcBorders>
          </w:tcPr>
          <w:p w14:paraId="30FFEC8B" w14:textId="1ED56BF5" w:rsidR="00896793" w:rsidRPr="00093FE8" w:rsidRDefault="00896793" w:rsidP="00896793">
            <w:pPr>
              <w:spacing w:after="5" w:line="267" w:lineRule="auto"/>
              <w:ind w:left="22" w:right="25"/>
              <w:rPr>
                <w:rFonts w:cs="Calibri"/>
                <w:lang w:eastAsia="pl-PL"/>
              </w:rPr>
            </w:pPr>
            <w:r>
              <w:rPr>
                <w:rFonts w:cstheme="minorHAnsi"/>
                <w:sz w:val="20"/>
                <w:szCs w:val="20"/>
              </w:rPr>
              <w:t>ploter</w:t>
            </w:r>
          </w:p>
        </w:tc>
        <w:tc>
          <w:tcPr>
            <w:tcW w:w="2192" w:type="dxa"/>
            <w:tcBorders>
              <w:top w:val="nil"/>
              <w:left w:val="single" w:sz="4" w:space="0" w:color="000000"/>
              <w:bottom w:val="single" w:sz="4" w:space="0" w:color="000000"/>
              <w:right w:val="single" w:sz="4" w:space="0" w:color="000000"/>
            </w:tcBorders>
          </w:tcPr>
          <w:p w14:paraId="65225C3F" w14:textId="0F8F4666" w:rsidR="00896793" w:rsidRPr="00093FE8" w:rsidRDefault="00896793" w:rsidP="00896793">
            <w:pPr>
              <w:spacing w:after="5" w:line="267" w:lineRule="auto"/>
              <w:ind w:left="22" w:right="25"/>
              <w:rPr>
                <w:rFonts w:cs="Calibri"/>
              </w:rPr>
            </w:pPr>
            <w:r>
              <w:rPr>
                <w:rFonts w:cstheme="minorHAnsi"/>
                <w:sz w:val="20"/>
                <w:szCs w:val="20"/>
              </w:rPr>
              <w:t>1 szt.</w:t>
            </w:r>
          </w:p>
        </w:tc>
      </w:tr>
      <w:tr w:rsidR="00896793" w:rsidRPr="00C245A4" w14:paraId="6B98E907" w14:textId="0CEEAFC8" w:rsidTr="00770657">
        <w:trPr>
          <w:trHeight w:val="480"/>
          <w:jc w:val="center"/>
        </w:trPr>
        <w:tc>
          <w:tcPr>
            <w:tcW w:w="707" w:type="dxa"/>
            <w:tcBorders>
              <w:top w:val="single" w:sz="4" w:space="0" w:color="auto"/>
            </w:tcBorders>
            <w:vAlign w:val="center"/>
          </w:tcPr>
          <w:p w14:paraId="68297B3E" w14:textId="65F907A9" w:rsidR="00896793" w:rsidRPr="00093FE8" w:rsidRDefault="00896793" w:rsidP="00896793">
            <w:pPr>
              <w:spacing w:after="5" w:line="267" w:lineRule="auto"/>
              <w:ind w:left="22" w:right="25"/>
              <w:rPr>
                <w:lang w:eastAsia="pl-PL"/>
              </w:rPr>
            </w:pPr>
            <w:r w:rsidRPr="00093FE8">
              <w:rPr>
                <w:rFonts w:ascii="Times New Roman" w:hAnsi="Times New Roman" w:cs="Times New Roman"/>
                <w:sz w:val="20"/>
                <w:szCs w:val="20"/>
              </w:rPr>
              <w:t>8.</w:t>
            </w:r>
          </w:p>
        </w:tc>
        <w:tc>
          <w:tcPr>
            <w:tcW w:w="2192" w:type="dxa"/>
            <w:tcBorders>
              <w:top w:val="nil"/>
              <w:left w:val="single" w:sz="4" w:space="0" w:color="000000"/>
              <w:bottom w:val="single" w:sz="4" w:space="0" w:color="000000"/>
              <w:right w:val="single" w:sz="4" w:space="0" w:color="000000"/>
            </w:tcBorders>
          </w:tcPr>
          <w:p w14:paraId="1A69E593" w14:textId="7C9B4A27" w:rsidR="00896793" w:rsidRPr="00093FE8" w:rsidRDefault="00896793" w:rsidP="00896793">
            <w:pPr>
              <w:spacing w:after="5" w:line="267" w:lineRule="auto"/>
              <w:ind w:left="22" w:right="25"/>
              <w:rPr>
                <w:strike/>
                <w:sz w:val="20"/>
                <w:szCs w:val="20"/>
                <w:lang w:eastAsia="pl-PL"/>
              </w:rPr>
            </w:pPr>
            <w:r>
              <w:rPr>
                <w:rFonts w:cstheme="minorHAnsi"/>
                <w:sz w:val="20"/>
                <w:szCs w:val="20"/>
              </w:rPr>
              <w:t>hafciarka 1-igłowa</w:t>
            </w:r>
          </w:p>
        </w:tc>
        <w:tc>
          <w:tcPr>
            <w:tcW w:w="2192" w:type="dxa"/>
            <w:tcBorders>
              <w:top w:val="nil"/>
              <w:left w:val="single" w:sz="4" w:space="0" w:color="000000"/>
              <w:bottom w:val="single" w:sz="4" w:space="0" w:color="000000"/>
              <w:right w:val="single" w:sz="4" w:space="0" w:color="000000"/>
            </w:tcBorders>
          </w:tcPr>
          <w:p w14:paraId="3BDA43B4" w14:textId="068C8116" w:rsidR="00896793" w:rsidRPr="00093FE8" w:rsidRDefault="00896793" w:rsidP="00896793">
            <w:pPr>
              <w:spacing w:after="5" w:line="267" w:lineRule="auto"/>
              <w:ind w:left="22" w:right="25"/>
              <w:rPr>
                <w:rFonts w:cs="Calibri"/>
                <w:strike/>
                <w:lang w:eastAsia="pl-PL"/>
              </w:rPr>
            </w:pPr>
            <w:r>
              <w:rPr>
                <w:rFonts w:cstheme="minorHAnsi"/>
                <w:sz w:val="20"/>
                <w:szCs w:val="20"/>
              </w:rPr>
              <w:t>1 szt.</w:t>
            </w:r>
          </w:p>
        </w:tc>
      </w:tr>
      <w:tr w:rsidR="00896793" w:rsidRPr="00C245A4" w14:paraId="7EB53BF7" w14:textId="77777777" w:rsidTr="00770657">
        <w:trPr>
          <w:trHeight w:val="480"/>
          <w:jc w:val="center"/>
        </w:trPr>
        <w:tc>
          <w:tcPr>
            <w:tcW w:w="707" w:type="dxa"/>
            <w:tcBorders>
              <w:top w:val="single" w:sz="4" w:space="0" w:color="auto"/>
            </w:tcBorders>
            <w:vAlign w:val="center"/>
          </w:tcPr>
          <w:p w14:paraId="47F2C800" w14:textId="042277CB" w:rsidR="00896793" w:rsidRPr="00093FE8" w:rsidRDefault="00896793" w:rsidP="00896793">
            <w:pPr>
              <w:spacing w:after="5" w:line="267" w:lineRule="auto"/>
              <w:ind w:left="22" w:right="25"/>
              <w:rPr>
                <w:lang w:eastAsia="pl-PL"/>
              </w:rPr>
            </w:pPr>
            <w:r w:rsidRPr="00093FE8">
              <w:rPr>
                <w:rFonts w:ascii="Times New Roman" w:hAnsi="Times New Roman" w:cs="Times New Roman"/>
                <w:sz w:val="20"/>
                <w:szCs w:val="20"/>
              </w:rPr>
              <w:t>9.</w:t>
            </w:r>
          </w:p>
        </w:tc>
        <w:tc>
          <w:tcPr>
            <w:tcW w:w="2192" w:type="dxa"/>
            <w:tcBorders>
              <w:top w:val="nil"/>
              <w:left w:val="single" w:sz="4" w:space="0" w:color="000000"/>
              <w:bottom w:val="single" w:sz="4" w:space="0" w:color="000000"/>
              <w:right w:val="single" w:sz="4" w:space="0" w:color="000000"/>
            </w:tcBorders>
          </w:tcPr>
          <w:p w14:paraId="47EF8DFA" w14:textId="6C78A430" w:rsidR="00896793" w:rsidRPr="00093FE8" w:rsidRDefault="00896793" w:rsidP="00896793">
            <w:pPr>
              <w:spacing w:after="5" w:line="267" w:lineRule="auto"/>
              <w:ind w:left="22" w:right="25"/>
              <w:rPr>
                <w:rFonts w:cs="Calibri"/>
                <w:lang w:eastAsia="pl-PL"/>
              </w:rPr>
            </w:pPr>
            <w:r>
              <w:rPr>
                <w:rFonts w:cstheme="minorHAnsi"/>
                <w:sz w:val="20"/>
                <w:szCs w:val="20"/>
              </w:rPr>
              <w:t>urządzenie wielofunkcyjne</w:t>
            </w:r>
          </w:p>
        </w:tc>
        <w:tc>
          <w:tcPr>
            <w:tcW w:w="2192" w:type="dxa"/>
            <w:tcBorders>
              <w:top w:val="nil"/>
              <w:left w:val="single" w:sz="4" w:space="0" w:color="000000"/>
              <w:bottom w:val="single" w:sz="4" w:space="0" w:color="000000"/>
              <w:right w:val="single" w:sz="4" w:space="0" w:color="000000"/>
            </w:tcBorders>
          </w:tcPr>
          <w:p w14:paraId="4C2691D3" w14:textId="5740EE26" w:rsidR="00896793" w:rsidRPr="00093FE8" w:rsidRDefault="00896793" w:rsidP="00896793">
            <w:pPr>
              <w:spacing w:after="5" w:line="267" w:lineRule="auto"/>
              <w:ind w:left="22" w:right="25"/>
              <w:rPr>
                <w:rFonts w:ascii="Calibri" w:hAnsi="Calibri" w:cs="Calibri"/>
              </w:rPr>
            </w:pPr>
            <w:r>
              <w:rPr>
                <w:rFonts w:cstheme="minorHAnsi"/>
                <w:sz w:val="20"/>
                <w:szCs w:val="20"/>
              </w:rPr>
              <w:t>2 szt.</w:t>
            </w:r>
          </w:p>
        </w:tc>
      </w:tr>
      <w:tr w:rsidR="00896793" w:rsidRPr="00C245A4" w14:paraId="5416D30B" w14:textId="77777777" w:rsidTr="00770657">
        <w:trPr>
          <w:trHeight w:val="480"/>
          <w:jc w:val="center"/>
        </w:trPr>
        <w:tc>
          <w:tcPr>
            <w:tcW w:w="707" w:type="dxa"/>
            <w:tcBorders>
              <w:top w:val="single" w:sz="4" w:space="0" w:color="auto"/>
            </w:tcBorders>
            <w:vAlign w:val="center"/>
          </w:tcPr>
          <w:p w14:paraId="09CA7DA7" w14:textId="5ACCA28F" w:rsidR="00896793" w:rsidRPr="00093FE8" w:rsidRDefault="00896793" w:rsidP="00896793">
            <w:pPr>
              <w:spacing w:after="5" w:line="267" w:lineRule="auto"/>
              <w:ind w:left="22" w:right="25"/>
              <w:rPr>
                <w:lang w:eastAsia="pl-PL"/>
              </w:rPr>
            </w:pPr>
            <w:r w:rsidRPr="00093FE8">
              <w:rPr>
                <w:lang w:eastAsia="pl-PL"/>
              </w:rPr>
              <w:t>10.</w:t>
            </w:r>
          </w:p>
        </w:tc>
        <w:tc>
          <w:tcPr>
            <w:tcW w:w="2192" w:type="dxa"/>
            <w:tcBorders>
              <w:top w:val="nil"/>
              <w:left w:val="single" w:sz="4" w:space="0" w:color="000000"/>
              <w:bottom w:val="single" w:sz="4" w:space="0" w:color="000000"/>
              <w:right w:val="single" w:sz="4" w:space="0" w:color="000000"/>
            </w:tcBorders>
          </w:tcPr>
          <w:p w14:paraId="38431A27" w14:textId="6B3FC689" w:rsidR="00896793" w:rsidRPr="00093FE8" w:rsidRDefault="00896793" w:rsidP="00896793">
            <w:pPr>
              <w:spacing w:after="5" w:line="267" w:lineRule="auto"/>
              <w:ind w:left="22" w:right="25"/>
              <w:rPr>
                <w:rFonts w:cs="Calibri"/>
                <w:lang w:eastAsia="pl-PL"/>
              </w:rPr>
            </w:pPr>
            <w:r>
              <w:rPr>
                <w:rFonts w:cstheme="minorHAnsi"/>
                <w:sz w:val="20"/>
                <w:szCs w:val="20"/>
              </w:rPr>
              <w:t>skaner</w:t>
            </w:r>
          </w:p>
        </w:tc>
        <w:tc>
          <w:tcPr>
            <w:tcW w:w="2192" w:type="dxa"/>
            <w:tcBorders>
              <w:top w:val="nil"/>
              <w:left w:val="single" w:sz="4" w:space="0" w:color="000000"/>
              <w:bottom w:val="single" w:sz="4" w:space="0" w:color="000000"/>
              <w:right w:val="single" w:sz="4" w:space="0" w:color="000000"/>
            </w:tcBorders>
          </w:tcPr>
          <w:p w14:paraId="014F23A3" w14:textId="70FD1ABE" w:rsidR="00896793" w:rsidRPr="00093FE8" w:rsidRDefault="00896793" w:rsidP="00896793">
            <w:pPr>
              <w:spacing w:after="5" w:line="267" w:lineRule="auto"/>
              <w:ind w:left="22" w:right="25"/>
              <w:rPr>
                <w:rFonts w:ascii="Calibri" w:hAnsi="Calibri" w:cs="Calibri"/>
              </w:rPr>
            </w:pPr>
            <w:r>
              <w:rPr>
                <w:rFonts w:cstheme="minorHAnsi"/>
                <w:sz w:val="20"/>
                <w:szCs w:val="20"/>
              </w:rPr>
              <w:t>1 szt.</w:t>
            </w:r>
          </w:p>
        </w:tc>
      </w:tr>
      <w:tr w:rsidR="00896793" w:rsidRPr="00C245A4" w14:paraId="2B83BD99" w14:textId="77777777" w:rsidTr="00770657">
        <w:trPr>
          <w:trHeight w:val="480"/>
          <w:jc w:val="center"/>
        </w:trPr>
        <w:tc>
          <w:tcPr>
            <w:tcW w:w="707" w:type="dxa"/>
            <w:tcBorders>
              <w:top w:val="single" w:sz="4" w:space="0" w:color="auto"/>
            </w:tcBorders>
            <w:vAlign w:val="center"/>
          </w:tcPr>
          <w:p w14:paraId="0AAB3AFF" w14:textId="3A7E7B32" w:rsidR="00896793" w:rsidRDefault="00896793" w:rsidP="00896793">
            <w:pPr>
              <w:spacing w:after="5" w:line="267" w:lineRule="auto"/>
              <w:ind w:left="22" w:right="25"/>
              <w:rPr>
                <w:color w:val="000000"/>
                <w:lang w:eastAsia="pl-PL"/>
              </w:rPr>
            </w:pPr>
            <w:r>
              <w:rPr>
                <w:color w:val="000000"/>
                <w:lang w:eastAsia="pl-PL"/>
              </w:rPr>
              <w:t>11</w:t>
            </w:r>
            <w:r w:rsidRPr="00C245A4">
              <w:rPr>
                <w:color w:val="000000"/>
                <w:lang w:eastAsia="pl-PL"/>
              </w:rPr>
              <w:t>.</w:t>
            </w:r>
          </w:p>
        </w:tc>
        <w:tc>
          <w:tcPr>
            <w:tcW w:w="2192" w:type="dxa"/>
            <w:tcBorders>
              <w:top w:val="nil"/>
              <w:left w:val="single" w:sz="4" w:space="0" w:color="000000"/>
              <w:bottom w:val="single" w:sz="4" w:space="0" w:color="000000"/>
              <w:right w:val="single" w:sz="4" w:space="0" w:color="000000"/>
            </w:tcBorders>
          </w:tcPr>
          <w:p w14:paraId="6602FA16" w14:textId="08B074C7" w:rsidR="00896793" w:rsidRPr="00C245A4" w:rsidRDefault="00896793" w:rsidP="00896793">
            <w:pPr>
              <w:spacing w:after="5" w:line="267" w:lineRule="auto"/>
              <w:ind w:left="22" w:right="25"/>
              <w:rPr>
                <w:rFonts w:cs="Calibri"/>
                <w:lang w:eastAsia="pl-PL"/>
              </w:rPr>
            </w:pPr>
            <w:r>
              <w:rPr>
                <w:rFonts w:cstheme="minorHAnsi"/>
                <w:sz w:val="20"/>
                <w:szCs w:val="20"/>
              </w:rPr>
              <w:t>ploter laserowy</w:t>
            </w:r>
          </w:p>
        </w:tc>
        <w:tc>
          <w:tcPr>
            <w:tcW w:w="2192" w:type="dxa"/>
            <w:tcBorders>
              <w:top w:val="nil"/>
              <w:left w:val="single" w:sz="4" w:space="0" w:color="000000"/>
              <w:bottom w:val="single" w:sz="4" w:space="0" w:color="000000"/>
              <w:right w:val="single" w:sz="4" w:space="0" w:color="000000"/>
            </w:tcBorders>
          </w:tcPr>
          <w:p w14:paraId="1B4119B4" w14:textId="38F7DD4A" w:rsidR="00896793" w:rsidRPr="006727BD" w:rsidRDefault="00896793" w:rsidP="00896793">
            <w:pPr>
              <w:spacing w:after="5" w:line="267" w:lineRule="auto"/>
              <w:ind w:left="22" w:right="25"/>
              <w:rPr>
                <w:rFonts w:ascii="Calibri" w:hAnsi="Calibri" w:cs="Calibri"/>
                <w:color w:val="00B0F0"/>
              </w:rPr>
            </w:pPr>
            <w:r>
              <w:rPr>
                <w:rFonts w:cstheme="minorHAnsi"/>
                <w:sz w:val="20"/>
                <w:szCs w:val="20"/>
              </w:rPr>
              <w:t>1 szt.</w:t>
            </w:r>
          </w:p>
        </w:tc>
      </w:tr>
      <w:tr w:rsidR="00896793" w:rsidRPr="00C245A4" w14:paraId="2AD5F2E9" w14:textId="77777777" w:rsidTr="00770657">
        <w:trPr>
          <w:trHeight w:val="480"/>
          <w:jc w:val="center"/>
        </w:trPr>
        <w:tc>
          <w:tcPr>
            <w:tcW w:w="707" w:type="dxa"/>
            <w:tcBorders>
              <w:top w:val="single" w:sz="4" w:space="0" w:color="auto"/>
            </w:tcBorders>
            <w:vAlign w:val="center"/>
          </w:tcPr>
          <w:p w14:paraId="780D5AB0" w14:textId="6897B3A1" w:rsidR="00896793" w:rsidRDefault="00896793" w:rsidP="00896793">
            <w:pPr>
              <w:spacing w:after="5" w:line="267" w:lineRule="auto"/>
              <w:ind w:left="22" w:right="25"/>
              <w:rPr>
                <w:color w:val="000000"/>
                <w:lang w:eastAsia="pl-PL"/>
              </w:rPr>
            </w:pPr>
            <w:r>
              <w:rPr>
                <w:color w:val="000000"/>
                <w:lang w:eastAsia="pl-PL"/>
              </w:rPr>
              <w:t>12</w:t>
            </w:r>
            <w:r w:rsidRPr="00C245A4">
              <w:rPr>
                <w:color w:val="000000"/>
                <w:lang w:eastAsia="pl-PL"/>
              </w:rPr>
              <w:t>.</w:t>
            </w:r>
          </w:p>
        </w:tc>
        <w:tc>
          <w:tcPr>
            <w:tcW w:w="2192" w:type="dxa"/>
            <w:tcBorders>
              <w:top w:val="nil"/>
              <w:left w:val="single" w:sz="4" w:space="0" w:color="000000"/>
              <w:bottom w:val="single" w:sz="4" w:space="0" w:color="000000"/>
              <w:right w:val="single" w:sz="4" w:space="0" w:color="000000"/>
            </w:tcBorders>
          </w:tcPr>
          <w:p w14:paraId="335D1669" w14:textId="747CA545" w:rsidR="00896793" w:rsidRPr="00C245A4" w:rsidRDefault="00896793" w:rsidP="00896793">
            <w:pPr>
              <w:spacing w:after="5" w:line="267" w:lineRule="auto"/>
              <w:ind w:left="22" w:right="25"/>
              <w:rPr>
                <w:rFonts w:cs="Calibri"/>
                <w:lang w:eastAsia="pl-PL"/>
              </w:rPr>
            </w:pPr>
            <w:r>
              <w:rPr>
                <w:rFonts w:cstheme="minorHAnsi"/>
                <w:sz w:val="20"/>
                <w:szCs w:val="20"/>
              </w:rPr>
              <w:t>zestaw drukarza</w:t>
            </w:r>
          </w:p>
        </w:tc>
        <w:tc>
          <w:tcPr>
            <w:tcW w:w="2192" w:type="dxa"/>
            <w:tcBorders>
              <w:top w:val="nil"/>
              <w:left w:val="single" w:sz="4" w:space="0" w:color="000000"/>
              <w:bottom w:val="single" w:sz="4" w:space="0" w:color="000000"/>
              <w:right w:val="single" w:sz="4" w:space="0" w:color="000000"/>
            </w:tcBorders>
          </w:tcPr>
          <w:p w14:paraId="15319962" w14:textId="17F139E0" w:rsidR="00896793" w:rsidRPr="0093416B" w:rsidRDefault="00896793" w:rsidP="00896793">
            <w:pPr>
              <w:spacing w:after="5" w:line="267" w:lineRule="auto"/>
              <w:ind w:left="22" w:right="25"/>
              <w:rPr>
                <w:rFonts w:cs="Calibri"/>
                <w:color w:val="000000"/>
              </w:rPr>
            </w:pPr>
            <w:r>
              <w:rPr>
                <w:rFonts w:cstheme="minorHAnsi"/>
                <w:sz w:val="20"/>
                <w:szCs w:val="20"/>
              </w:rPr>
              <w:t>1</w:t>
            </w:r>
            <w:r>
              <w:t xml:space="preserve"> </w:t>
            </w:r>
            <w:proofErr w:type="spellStart"/>
            <w:r>
              <w:rPr>
                <w:rFonts w:cstheme="minorHAnsi"/>
                <w:sz w:val="20"/>
                <w:szCs w:val="20"/>
              </w:rPr>
              <w:t>kpl</w:t>
            </w:r>
            <w:proofErr w:type="spellEnd"/>
            <w:r>
              <w:rPr>
                <w:rFonts w:cstheme="minorHAnsi"/>
                <w:sz w:val="20"/>
                <w:szCs w:val="20"/>
              </w:rPr>
              <w:t>.</w:t>
            </w:r>
          </w:p>
        </w:tc>
      </w:tr>
      <w:tr w:rsidR="00896793" w:rsidRPr="00C245A4" w14:paraId="6190B74A" w14:textId="3F642523" w:rsidTr="00770657">
        <w:trPr>
          <w:trHeight w:val="480"/>
          <w:jc w:val="center"/>
        </w:trPr>
        <w:tc>
          <w:tcPr>
            <w:tcW w:w="707" w:type="dxa"/>
            <w:tcBorders>
              <w:top w:val="single" w:sz="4" w:space="0" w:color="auto"/>
            </w:tcBorders>
            <w:vAlign w:val="center"/>
          </w:tcPr>
          <w:p w14:paraId="6430AD53" w14:textId="475E30B6" w:rsidR="00896793" w:rsidRPr="00C245A4" w:rsidRDefault="00896793" w:rsidP="00896793">
            <w:pPr>
              <w:spacing w:after="5" w:line="267" w:lineRule="auto"/>
              <w:ind w:left="22" w:right="25"/>
              <w:rPr>
                <w:color w:val="000000"/>
                <w:lang w:eastAsia="pl-PL"/>
              </w:rPr>
            </w:pPr>
            <w:r>
              <w:rPr>
                <w:color w:val="000000"/>
                <w:lang w:eastAsia="pl-PL"/>
              </w:rPr>
              <w:t>13</w:t>
            </w:r>
            <w:r w:rsidRPr="00C245A4">
              <w:rPr>
                <w:color w:val="000000"/>
                <w:lang w:eastAsia="pl-PL"/>
              </w:rPr>
              <w:t>.</w:t>
            </w:r>
          </w:p>
        </w:tc>
        <w:tc>
          <w:tcPr>
            <w:tcW w:w="2192" w:type="dxa"/>
            <w:tcBorders>
              <w:top w:val="nil"/>
              <w:left w:val="single" w:sz="4" w:space="0" w:color="000000"/>
              <w:bottom w:val="single" w:sz="4" w:space="0" w:color="000000"/>
              <w:right w:val="single" w:sz="4" w:space="0" w:color="000000"/>
            </w:tcBorders>
          </w:tcPr>
          <w:p w14:paraId="3A7625B0" w14:textId="6CDD43FF" w:rsidR="00896793" w:rsidRPr="00C245A4" w:rsidRDefault="00896793" w:rsidP="00896793">
            <w:pPr>
              <w:spacing w:after="5" w:line="267" w:lineRule="auto"/>
              <w:ind w:left="22" w:right="25"/>
              <w:rPr>
                <w:sz w:val="20"/>
                <w:szCs w:val="20"/>
                <w:lang w:eastAsia="pl-PL"/>
              </w:rPr>
            </w:pPr>
            <w:r>
              <w:rPr>
                <w:rFonts w:cstheme="minorHAnsi"/>
                <w:sz w:val="20"/>
                <w:szCs w:val="20"/>
              </w:rPr>
              <w:t>drukarki 3D</w:t>
            </w:r>
          </w:p>
        </w:tc>
        <w:tc>
          <w:tcPr>
            <w:tcW w:w="2192" w:type="dxa"/>
            <w:tcBorders>
              <w:top w:val="nil"/>
              <w:left w:val="single" w:sz="4" w:space="0" w:color="000000"/>
              <w:bottom w:val="single" w:sz="4" w:space="0" w:color="000000"/>
              <w:right w:val="single" w:sz="4" w:space="0" w:color="000000"/>
            </w:tcBorders>
          </w:tcPr>
          <w:p w14:paraId="7FF173E5" w14:textId="1C45FF9F" w:rsidR="00896793" w:rsidRPr="00C245A4" w:rsidRDefault="00896793" w:rsidP="00896793">
            <w:pPr>
              <w:spacing w:after="5" w:line="267" w:lineRule="auto"/>
              <w:ind w:left="22" w:right="25"/>
              <w:rPr>
                <w:rFonts w:cs="Calibri"/>
                <w:lang w:eastAsia="pl-PL"/>
              </w:rPr>
            </w:pPr>
            <w:r>
              <w:rPr>
                <w:rFonts w:cstheme="minorHAnsi"/>
                <w:sz w:val="20"/>
                <w:szCs w:val="20"/>
              </w:rPr>
              <w:t>2 szt.</w:t>
            </w:r>
          </w:p>
        </w:tc>
      </w:tr>
      <w:tr w:rsidR="00896793" w:rsidRPr="00C245A4" w14:paraId="00395B5A" w14:textId="6CF823A1" w:rsidTr="00770657">
        <w:trPr>
          <w:trHeight w:val="480"/>
          <w:jc w:val="center"/>
        </w:trPr>
        <w:tc>
          <w:tcPr>
            <w:tcW w:w="707" w:type="dxa"/>
            <w:tcBorders>
              <w:top w:val="single" w:sz="4" w:space="0" w:color="auto"/>
            </w:tcBorders>
            <w:vAlign w:val="center"/>
          </w:tcPr>
          <w:p w14:paraId="07D4705F" w14:textId="39D6B091" w:rsidR="00896793" w:rsidRPr="00C245A4" w:rsidRDefault="00896793" w:rsidP="00896793">
            <w:pPr>
              <w:spacing w:after="5" w:line="267" w:lineRule="auto"/>
              <w:ind w:left="22" w:right="25"/>
              <w:rPr>
                <w:color w:val="000000"/>
                <w:lang w:eastAsia="pl-PL"/>
              </w:rPr>
            </w:pPr>
            <w:r w:rsidRPr="00C245A4">
              <w:rPr>
                <w:color w:val="000000"/>
                <w:lang w:eastAsia="pl-PL"/>
              </w:rPr>
              <w:t>1</w:t>
            </w:r>
            <w:r>
              <w:rPr>
                <w:color w:val="000000"/>
                <w:lang w:eastAsia="pl-PL"/>
              </w:rPr>
              <w:t>4</w:t>
            </w:r>
            <w:r w:rsidRPr="00C245A4">
              <w:rPr>
                <w:color w:val="000000"/>
                <w:lang w:eastAsia="pl-PL"/>
              </w:rPr>
              <w:t>.</w:t>
            </w:r>
          </w:p>
        </w:tc>
        <w:tc>
          <w:tcPr>
            <w:tcW w:w="2192" w:type="dxa"/>
            <w:tcBorders>
              <w:top w:val="nil"/>
              <w:left w:val="single" w:sz="4" w:space="0" w:color="000000"/>
              <w:bottom w:val="single" w:sz="4" w:space="0" w:color="000000"/>
              <w:right w:val="single" w:sz="4" w:space="0" w:color="000000"/>
            </w:tcBorders>
          </w:tcPr>
          <w:p w14:paraId="7BE7A1DB" w14:textId="7F867842" w:rsidR="00896793" w:rsidRPr="00C245A4" w:rsidRDefault="00896793" w:rsidP="00896793">
            <w:pPr>
              <w:spacing w:after="5" w:line="267" w:lineRule="auto"/>
              <w:ind w:left="22" w:right="25"/>
              <w:rPr>
                <w:sz w:val="20"/>
                <w:szCs w:val="20"/>
                <w:lang w:eastAsia="pl-PL"/>
              </w:rPr>
            </w:pPr>
            <w:r>
              <w:rPr>
                <w:rFonts w:cstheme="minorHAnsi"/>
                <w:sz w:val="20"/>
                <w:szCs w:val="20"/>
              </w:rPr>
              <w:t>drukarka 3D</w:t>
            </w:r>
          </w:p>
        </w:tc>
        <w:tc>
          <w:tcPr>
            <w:tcW w:w="2192" w:type="dxa"/>
            <w:tcBorders>
              <w:top w:val="nil"/>
              <w:left w:val="single" w:sz="4" w:space="0" w:color="000000"/>
              <w:bottom w:val="single" w:sz="4" w:space="0" w:color="000000"/>
              <w:right w:val="single" w:sz="4" w:space="0" w:color="000000"/>
            </w:tcBorders>
          </w:tcPr>
          <w:p w14:paraId="067BD90B" w14:textId="446C47E9" w:rsidR="00896793" w:rsidRPr="00C245A4" w:rsidRDefault="00896793" w:rsidP="00896793">
            <w:pPr>
              <w:spacing w:after="5" w:line="267" w:lineRule="auto"/>
              <w:ind w:left="22" w:right="25"/>
              <w:rPr>
                <w:rFonts w:cs="Calibri"/>
                <w:lang w:eastAsia="pl-PL"/>
              </w:rPr>
            </w:pPr>
            <w:r>
              <w:rPr>
                <w:rFonts w:cstheme="minorHAnsi"/>
                <w:sz w:val="20"/>
                <w:szCs w:val="20"/>
              </w:rPr>
              <w:t>1 szt.</w:t>
            </w:r>
          </w:p>
        </w:tc>
      </w:tr>
      <w:tr w:rsidR="00896793" w:rsidRPr="00C245A4" w14:paraId="43E837C0" w14:textId="584230B8" w:rsidTr="00770657">
        <w:trPr>
          <w:trHeight w:val="480"/>
          <w:jc w:val="center"/>
        </w:trPr>
        <w:tc>
          <w:tcPr>
            <w:tcW w:w="707" w:type="dxa"/>
            <w:tcBorders>
              <w:top w:val="single" w:sz="4" w:space="0" w:color="auto"/>
            </w:tcBorders>
            <w:vAlign w:val="center"/>
          </w:tcPr>
          <w:p w14:paraId="33724ADC" w14:textId="1610181E" w:rsidR="00896793" w:rsidRPr="00C245A4" w:rsidRDefault="00896793" w:rsidP="00896793">
            <w:pPr>
              <w:spacing w:after="5" w:line="267" w:lineRule="auto"/>
              <w:ind w:left="22" w:right="25"/>
              <w:rPr>
                <w:color w:val="000000"/>
                <w:lang w:eastAsia="pl-PL"/>
              </w:rPr>
            </w:pPr>
            <w:r w:rsidRPr="00C245A4">
              <w:rPr>
                <w:color w:val="000000"/>
                <w:lang w:eastAsia="pl-PL"/>
              </w:rPr>
              <w:t>1</w:t>
            </w:r>
            <w:r>
              <w:rPr>
                <w:color w:val="000000"/>
                <w:lang w:eastAsia="pl-PL"/>
              </w:rPr>
              <w:t>5</w:t>
            </w:r>
            <w:r w:rsidRPr="00C245A4">
              <w:rPr>
                <w:color w:val="000000"/>
                <w:lang w:eastAsia="pl-PL"/>
              </w:rPr>
              <w:t>.</w:t>
            </w:r>
          </w:p>
        </w:tc>
        <w:tc>
          <w:tcPr>
            <w:tcW w:w="2192" w:type="dxa"/>
            <w:tcBorders>
              <w:top w:val="nil"/>
              <w:left w:val="single" w:sz="4" w:space="0" w:color="000000"/>
              <w:bottom w:val="single" w:sz="4" w:space="0" w:color="000000"/>
              <w:right w:val="single" w:sz="4" w:space="0" w:color="000000"/>
            </w:tcBorders>
          </w:tcPr>
          <w:p w14:paraId="42AEB87C" w14:textId="64C06819" w:rsidR="00896793" w:rsidRPr="00C245A4" w:rsidRDefault="00896793" w:rsidP="00896793">
            <w:pPr>
              <w:spacing w:after="5" w:line="267" w:lineRule="auto"/>
              <w:ind w:left="22" w:right="25"/>
              <w:rPr>
                <w:sz w:val="20"/>
                <w:szCs w:val="20"/>
                <w:lang w:eastAsia="pl-PL"/>
              </w:rPr>
            </w:pPr>
            <w:r>
              <w:rPr>
                <w:rFonts w:cstheme="minorHAnsi"/>
                <w:sz w:val="20"/>
                <w:szCs w:val="20"/>
              </w:rPr>
              <w:t xml:space="preserve">suszarka do </w:t>
            </w:r>
            <w:proofErr w:type="spellStart"/>
            <w:r>
              <w:rPr>
                <w:rFonts w:cstheme="minorHAnsi"/>
                <w:sz w:val="20"/>
                <w:szCs w:val="20"/>
              </w:rPr>
              <w:t>filamentu</w:t>
            </w:r>
            <w:proofErr w:type="spellEnd"/>
          </w:p>
        </w:tc>
        <w:tc>
          <w:tcPr>
            <w:tcW w:w="2192" w:type="dxa"/>
            <w:tcBorders>
              <w:top w:val="nil"/>
              <w:left w:val="single" w:sz="4" w:space="0" w:color="000000"/>
              <w:bottom w:val="single" w:sz="4" w:space="0" w:color="000000"/>
              <w:right w:val="single" w:sz="4" w:space="0" w:color="000000"/>
            </w:tcBorders>
          </w:tcPr>
          <w:p w14:paraId="7E53E5BF" w14:textId="090F849F" w:rsidR="00896793" w:rsidRPr="00C245A4" w:rsidRDefault="00896793" w:rsidP="00896793">
            <w:pPr>
              <w:spacing w:after="5" w:line="267" w:lineRule="auto"/>
              <w:ind w:left="22" w:right="25"/>
              <w:rPr>
                <w:rFonts w:cs="Calibri"/>
                <w:lang w:eastAsia="pl-PL"/>
              </w:rPr>
            </w:pPr>
            <w:r>
              <w:rPr>
                <w:rFonts w:cstheme="minorHAnsi"/>
                <w:sz w:val="20"/>
                <w:szCs w:val="20"/>
              </w:rPr>
              <w:t>3 szt.</w:t>
            </w:r>
          </w:p>
        </w:tc>
      </w:tr>
      <w:tr w:rsidR="00896793" w:rsidRPr="00C245A4" w14:paraId="17F9AD14" w14:textId="73A1C798" w:rsidTr="00770657">
        <w:trPr>
          <w:trHeight w:val="480"/>
          <w:jc w:val="center"/>
        </w:trPr>
        <w:tc>
          <w:tcPr>
            <w:tcW w:w="707" w:type="dxa"/>
            <w:tcBorders>
              <w:top w:val="single" w:sz="4" w:space="0" w:color="auto"/>
            </w:tcBorders>
            <w:vAlign w:val="center"/>
          </w:tcPr>
          <w:p w14:paraId="3EAF9E43" w14:textId="480AC72D" w:rsidR="00896793" w:rsidRPr="00C245A4" w:rsidRDefault="00896793" w:rsidP="00896793">
            <w:pPr>
              <w:spacing w:after="5" w:line="267" w:lineRule="auto"/>
              <w:ind w:left="22" w:right="25"/>
              <w:rPr>
                <w:color w:val="000000"/>
                <w:lang w:eastAsia="pl-PL"/>
              </w:rPr>
            </w:pPr>
            <w:r w:rsidRPr="00C245A4">
              <w:rPr>
                <w:color w:val="000000"/>
                <w:lang w:eastAsia="pl-PL"/>
              </w:rPr>
              <w:t>1</w:t>
            </w:r>
            <w:r>
              <w:rPr>
                <w:color w:val="000000"/>
                <w:lang w:eastAsia="pl-PL"/>
              </w:rPr>
              <w:t>6</w:t>
            </w:r>
            <w:r w:rsidRPr="00C245A4">
              <w:rPr>
                <w:color w:val="000000"/>
                <w:lang w:eastAsia="pl-PL"/>
              </w:rPr>
              <w:t>.</w:t>
            </w:r>
          </w:p>
        </w:tc>
        <w:tc>
          <w:tcPr>
            <w:tcW w:w="2192" w:type="dxa"/>
            <w:tcBorders>
              <w:top w:val="nil"/>
              <w:left w:val="single" w:sz="4" w:space="0" w:color="000000"/>
              <w:bottom w:val="single" w:sz="4" w:space="0" w:color="000000"/>
              <w:right w:val="single" w:sz="4" w:space="0" w:color="000000"/>
            </w:tcBorders>
          </w:tcPr>
          <w:p w14:paraId="72573E30" w14:textId="4466651E" w:rsidR="00896793" w:rsidRPr="00C245A4" w:rsidRDefault="00896793" w:rsidP="00896793">
            <w:pPr>
              <w:spacing w:after="5" w:line="267" w:lineRule="auto"/>
              <w:ind w:left="22" w:right="25"/>
              <w:rPr>
                <w:sz w:val="20"/>
                <w:szCs w:val="20"/>
                <w:lang w:eastAsia="pl-PL"/>
              </w:rPr>
            </w:pPr>
            <w:r>
              <w:rPr>
                <w:rFonts w:cstheme="minorHAnsi"/>
                <w:sz w:val="20"/>
                <w:szCs w:val="20"/>
              </w:rPr>
              <w:t>materiały eksploatacyjne do druku 3D</w:t>
            </w:r>
          </w:p>
        </w:tc>
        <w:tc>
          <w:tcPr>
            <w:tcW w:w="2192" w:type="dxa"/>
            <w:tcBorders>
              <w:top w:val="nil"/>
              <w:left w:val="single" w:sz="4" w:space="0" w:color="000000"/>
              <w:bottom w:val="single" w:sz="4" w:space="0" w:color="000000"/>
              <w:right w:val="single" w:sz="4" w:space="0" w:color="000000"/>
            </w:tcBorders>
          </w:tcPr>
          <w:p w14:paraId="20731220" w14:textId="335F8C79" w:rsidR="00896793" w:rsidRPr="00C245A4" w:rsidRDefault="00896793" w:rsidP="00896793">
            <w:pPr>
              <w:spacing w:after="5" w:line="267" w:lineRule="auto"/>
              <w:ind w:left="22" w:right="25"/>
              <w:rPr>
                <w:rFonts w:cs="Calibri"/>
                <w:lang w:eastAsia="pl-PL"/>
              </w:rPr>
            </w:pPr>
            <w:r>
              <w:rPr>
                <w:rFonts w:cstheme="minorHAnsi"/>
                <w:sz w:val="20"/>
                <w:szCs w:val="20"/>
              </w:rPr>
              <w:t>1</w:t>
            </w:r>
            <w:r>
              <w:t xml:space="preserve"> </w:t>
            </w:r>
            <w:proofErr w:type="spellStart"/>
            <w:r>
              <w:rPr>
                <w:rFonts w:cstheme="minorHAnsi"/>
                <w:sz w:val="20"/>
                <w:szCs w:val="20"/>
              </w:rPr>
              <w:t>kpl</w:t>
            </w:r>
            <w:proofErr w:type="spellEnd"/>
            <w:r>
              <w:rPr>
                <w:rFonts w:cstheme="minorHAnsi"/>
                <w:sz w:val="20"/>
                <w:szCs w:val="20"/>
              </w:rPr>
              <w:t>.</w:t>
            </w:r>
          </w:p>
        </w:tc>
      </w:tr>
      <w:tr w:rsidR="00896793" w:rsidRPr="00C245A4" w14:paraId="7D3698FE" w14:textId="798B0B7F" w:rsidTr="00770657">
        <w:trPr>
          <w:trHeight w:val="480"/>
          <w:jc w:val="center"/>
        </w:trPr>
        <w:tc>
          <w:tcPr>
            <w:tcW w:w="707" w:type="dxa"/>
            <w:tcBorders>
              <w:top w:val="single" w:sz="4" w:space="0" w:color="auto"/>
            </w:tcBorders>
            <w:vAlign w:val="center"/>
          </w:tcPr>
          <w:p w14:paraId="607192A2" w14:textId="15311D8D" w:rsidR="00896793" w:rsidRPr="00C245A4" w:rsidRDefault="00896793" w:rsidP="00896793">
            <w:pPr>
              <w:spacing w:after="5" w:line="267" w:lineRule="auto"/>
              <w:ind w:left="22" w:right="25"/>
              <w:rPr>
                <w:color w:val="000000"/>
                <w:lang w:eastAsia="pl-PL"/>
              </w:rPr>
            </w:pPr>
            <w:r w:rsidRPr="00C245A4">
              <w:rPr>
                <w:color w:val="000000"/>
                <w:lang w:eastAsia="pl-PL"/>
              </w:rPr>
              <w:t>1</w:t>
            </w:r>
            <w:r>
              <w:rPr>
                <w:color w:val="000000"/>
                <w:lang w:eastAsia="pl-PL"/>
              </w:rPr>
              <w:t>7</w:t>
            </w:r>
            <w:r w:rsidRPr="00C245A4">
              <w:rPr>
                <w:color w:val="000000"/>
                <w:lang w:eastAsia="pl-PL"/>
              </w:rPr>
              <w:t>.</w:t>
            </w:r>
          </w:p>
        </w:tc>
        <w:tc>
          <w:tcPr>
            <w:tcW w:w="2192" w:type="dxa"/>
            <w:tcBorders>
              <w:top w:val="nil"/>
              <w:left w:val="single" w:sz="4" w:space="0" w:color="000000"/>
              <w:bottom w:val="single" w:sz="4" w:space="0" w:color="000000"/>
              <w:right w:val="single" w:sz="4" w:space="0" w:color="000000"/>
            </w:tcBorders>
          </w:tcPr>
          <w:p w14:paraId="00133DCD" w14:textId="2742082A" w:rsidR="00896793" w:rsidRPr="00C245A4" w:rsidRDefault="00896793" w:rsidP="00896793">
            <w:pPr>
              <w:spacing w:after="5" w:line="267" w:lineRule="auto"/>
              <w:ind w:left="22" w:right="25"/>
              <w:rPr>
                <w:sz w:val="20"/>
                <w:szCs w:val="20"/>
                <w:lang w:eastAsia="pl-PL"/>
              </w:rPr>
            </w:pPr>
            <w:r>
              <w:rPr>
                <w:rFonts w:cstheme="minorHAnsi"/>
                <w:sz w:val="20"/>
                <w:szCs w:val="20"/>
              </w:rPr>
              <w:t>drukarka kolorowa laserowa</w:t>
            </w:r>
          </w:p>
        </w:tc>
        <w:tc>
          <w:tcPr>
            <w:tcW w:w="2192" w:type="dxa"/>
            <w:tcBorders>
              <w:top w:val="nil"/>
              <w:left w:val="single" w:sz="4" w:space="0" w:color="000000"/>
              <w:bottom w:val="single" w:sz="4" w:space="0" w:color="000000"/>
              <w:right w:val="single" w:sz="4" w:space="0" w:color="000000"/>
            </w:tcBorders>
          </w:tcPr>
          <w:p w14:paraId="6644F7FA" w14:textId="739CC716" w:rsidR="00896793" w:rsidRPr="00C245A4" w:rsidRDefault="00896793" w:rsidP="00896793">
            <w:pPr>
              <w:spacing w:after="5" w:line="267" w:lineRule="auto"/>
              <w:ind w:left="22" w:right="25"/>
              <w:rPr>
                <w:rFonts w:cs="Calibri"/>
                <w:lang w:eastAsia="pl-PL"/>
              </w:rPr>
            </w:pPr>
            <w:r>
              <w:rPr>
                <w:rFonts w:cstheme="minorHAnsi"/>
                <w:sz w:val="20"/>
                <w:szCs w:val="20"/>
              </w:rPr>
              <w:t>1 szt.</w:t>
            </w:r>
          </w:p>
        </w:tc>
      </w:tr>
      <w:tr w:rsidR="00896793" w:rsidRPr="00C245A4" w14:paraId="490ECF80" w14:textId="7EEA20EF" w:rsidTr="00770657">
        <w:trPr>
          <w:trHeight w:val="480"/>
          <w:jc w:val="center"/>
        </w:trPr>
        <w:tc>
          <w:tcPr>
            <w:tcW w:w="707" w:type="dxa"/>
            <w:tcBorders>
              <w:top w:val="single" w:sz="4" w:space="0" w:color="auto"/>
              <w:bottom w:val="single" w:sz="4" w:space="0" w:color="auto"/>
            </w:tcBorders>
            <w:vAlign w:val="center"/>
          </w:tcPr>
          <w:p w14:paraId="329838F8" w14:textId="2E98E84C" w:rsidR="00896793" w:rsidRPr="00C245A4" w:rsidRDefault="00896793" w:rsidP="00896793">
            <w:pPr>
              <w:spacing w:after="5" w:line="267" w:lineRule="auto"/>
              <w:ind w:left="22" w:right="25"/>
              <w:rPr>
                <w:color w:val="000000"/>
                <w:lang w:eastAsia="pl-PL"/>
              </w:rPr>
            </w:pPr>
            <w:r w:rsidRPr="00C245A4">
              <w:rPr>
                <w:color w:val="000000"/>
                <w:lang w:eastAsia="pl-PL"/>
              </w:rPr>
              <w:t>1</w:t>
            </w:r>
            <w:r>
              <w:rPr>
                <w:color w:val="000000"/>
                <w:lang w:eastAsia="pl-PL"/>
              </w:rPr>
              <w:t>8</w:t>
            </w:r>
            <w:r w:rsidRPr="00C245A4">
              <w:rPr>
                <w:color w:val="000000"/>
                <w:lang w:eastAsia="pl-PL"/>
              </w:rPr>
              <w:t>.</w:t>
            </w:r>
          </w:p>
        </w:tc>
        <w:tc>
          <w:tcPr>
            <w:tcW w:w="2192" w:type="dxa"/>
            <w:tcBorders>
              <w:top w:val="nil"/>
              <w:left w:val="single" w:sz="4" w:space="0" w:color="000000"/>
              <w:bottom w:val="single" w:sz="4" w:space="0" w:color="000000"/>
              <w:right w:val="single" w:sz="4" w:space="0" w:color="000000"/>
            </w:tcBorders>
          </w:tcPr>
          <w:p w14:paraId="14CE4A8D" w14:textId="2B400C0D" w:rsidR="00896793" w:rsidRPr="00C245A4" w:rsidRDefault="00896793" w:rsidP="00896793">
            <w:pPr>
              <w:spacing w:after="5" w:line="267" w:lineRule="auto"/>
              <w:ind w:left="22" w:right="25"/>
              <w:rPr>
                <w:sz w:val="20"/>
                <w:szCs w:val="20"/>
                <w:lang w:eastAsia="pl-PL"/>
              </w:rPr>
            </w:pPr>
            <w:r>
              <w:rPr>
                <w:rFonts w:cstheme="minorHAnsi"/>
                <w:sz w:val="20"/>
                <w:szCs w:val="20"/>
              </w:rPr>
              <w:t>skaner</w:t>
            </w:r>
          </w:p>
        </w:tc>
        <w:tc>
          <w:tcPr>
            <w:tcW w:w="2192" w:type="dxa"/>
            <w:tcBorders>
              <w:top w:val="nil"/>
              <w:left w:val="single" w:sz="4" w:space="0" w:color="000000"/>
              <w:bottom w:val="single" w:sz="4" w:space="0" w:color="000000"/>
              <w:right w:val="single" w:sz="4" w:space="0" w:color="000000"/>
            </w:tcBorders>
          </w:tcPr>
          <w:p w14:paraId="76FE7F56" w14:textId="608E7B9F" w:rsidR="00896793" w:rsidRPr="00C245A4" w:rsidRDefault="00896793" w:rsidP="00896793">
            <w:pPr>
              <w:spacing w:after="5" w:line="267" w:lineRule="auto"/>
              <w:ind w:left="22" w:right="25"/>
              <w:rPr>
                <w:rFonts w:cs="Calibri"/>
                <w:lang w:eastAsia="pl-PL"/>
              </w:rPr>
            </w:pPr>
            <w:r>
              <w:rPr>
                <w:rFonts w:cstheme="minorHAnsi"/>
                <w:sz w:val="20"/>
                <w:szCs w:val="20"/>
              </w:rPr>
              <w:t>1 szt.</w:t>
            </w:r>
          </w:p>
        </w:tc>
      </w:tr>
    </w:tbl>
    <w:p w14:paraId="425CE6C2" w14:textId="77777777" w:rsidR="00C245A4" w:rsidRPr="00C245A4" w:rsidRDefault="00C245A4" w:rsidP="00C245A4">
      <w:pPr>
        <w:pStyle w:val="Akapitzlist"/>
        <w:keepNext/>
        <w:keepLines/>
        <w:spacing w:after="0" w:line="360" w:lineRule="auto"/>
        <w:ind w:left="284"/>
        <w:jc w:val="both"/>
        <w:rPr>
          <w:rFonts w:ascii="Times New Roman" w:hAnsi="Times New Roman"/>
          <w:sz w:val="24"/>
          <w:szCs w:val="24"/>
        </w:rPr>
      </w:pPr>
    </w:p>
    <w:p w14:paraId="26450B24" w14:textId="77777777" w:rsidR="00653301" w:rsidRPr="00D51E0F" w:rsidRDefault="00653301" w:rsidP="00D51E0F">
      <w:pPr>
        <w:pStyle w:val="Nrparagrafu"/>
        <w:spacing w:line="360" w:lineRule="auto"/>
        <w:rPr>
          <w:szCs w:val="24"/>
        </w:rPr>
      </w:pPr>
      <w:r w:rsidRPr="00D51E0F">
        <w:rPr>
          <w:szCs w:val="24"/>
        </w:rPr>
        <w:t>2</w:t>
      </w:r>
    </w:p>
    <w:p w14:paraId="41C92797" w14:textId="77777777" w:rsidR="00653301" w:rsidRPr="00D51E0F" w:rsidRDefault="00653301" w:rsidP="00D51E0F">
      <w:pPr>
        <w:keepNext/>
        <w:keepLines/>
        <w:tabs>
          <w:tab w:val="left" w:pos="142"/>
        </w:tabs>
        <w:spacing w:line="360" w:lineRule="auto"/>
        <w:jc w:val="both"/>
        <w:rPr>
          <w:rFonts w:ascii="Times New Roman" w:hAnsi="Times New Roman"/>
          <w:sz w:val="24"/>
          <w:szCs w:val="24"/>
        </w:rPr>
      </w:pPr>
      <w:r w:rsidRPr="00D51E0F">
        <w:rPr>
          <w:rFonts w:ascii="Times New Roman" w:hAnsi="Times New Roman"/>
          <w:sz w:val="24"/>
          <w:szCs w:val="24"/>
        </w:rPr>
        <w:t>Wykonawca oświadcza, że:</w:t>
      </w:r>
    </w:p>
    <w:p w14:paraId="5D009895" w14:textId="77777777" w:rsidR="00653301" w:rsidRPr="00D51E0F" w:rsidRDefault="00653301">
      <w:pPr>
        <w:keepNext/>
        <w:keepLines/>
        <w:numPr>
          <w:ilvl w:val="0"/>
          <w:numId w:val="5"/>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Jest uprawniony oraz posiada niezbędne kwalifikacje do pełnej realizacji przedmiotu umowy.</w:t>
      </w:r>
    </w:p>
    <w:p w14:paraId="0D56ACC5" w14:textId="4420097E" w:rsidR="00653301" w:rsidRPr="00D51E0F" w:rsidRDefault="00653301">
      <w:pPr>
        <w:keepNext/>
        <w:keepLines/>
        <w:numPr>
          <w:ilvl w:val="0"/>
          <w:numId w:val="5"/>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 xml:space="preserve">Dostarczony </w:t>
      </w:r>
      <w:r w:rsidR="00C245A4">
        <w:rPr>
          <w:rFonts w:ascii="Times New Roman" w:hAnsi="Times New Roman"/>
          <w:sz w:val="24"/>
          <w:szCs w:val="24"/>
        </w:rPr>
        <w:t xml:space="preserve">sprzęt </w:t>
      </w:r>
      <w:r w:rsidRPr="00D51E0F">
        <w:rPr>
          <w:rFonts w:ascii="Times New Roman" w:hAnsi="Times New Roman"/>
          <w:sz w:val="24"/>
          <w:szCs w:val="24"/>
        </w:rPr>
        <w:t xml:space="preserve">będzie </w:t>
      </w:r>
      <w:r w:rsidRPr="00E06028">
        <w:rPr>
          <w:rFonts w:ascii="Times New Roman" w:hAnsi="Times New Roman"/>
          <w:sz w:val="24"/>
          <w:szCs w:val="24"/>
        </w:rPr>
        <w:t>fabrycznie now</w:t>
      </w:r>
      <w:r w:rsidR="00C245A4">
        <w:rPr>
          <w:rFonts w:ascii="Times New Roman" w:hAnsi="Times New Roman"/>
          <w:sz w:val="24"/>
          <w:szCs w:val="24"/>
        </w:rPr>
        <w:t>y</w:t>
      </w:r>
      <w:r w:rsidRPr="00E06028">
        <w:rPr>
          <w:rFonts w:ascii="Times New Roman" w:hAnsi="Times New Roman"/>
          <w:sz w:val="24"/>
          <w:szCs w:val="24"/>
        </w:rPr>
        <w:t xml:space="preserve">, a także </w:t>
      </w:r>
      <w:r w:rsidR="00524877" w:rsidRPr="00E06028">
        <w:rPr>
          <w:rFonts w:ascii="Times New Roman" w:hAnsi="Times New Roman"/>
          <w:sz w:val="24"/>
          <w:szCs w:val="24"/>
        </w:rPr>
        <w:t xml:space="preserve">będzie </w:t>
      </w:r>
      <w:r w:rsidRPr="00E06028">
        <w:rPr>
          <w:rFonts w:ascii="Times New Roman" w:hAnsi="Times New Roman"/>
          <w:sz w:val="24"/>
          <w:szCs w:val="24"/>
        </w:rPr>
        <w:t>spełniać pozostałe wymag</w:t>
      </w:r>
      <w:r w:rsidR="00CA3AEA" w:rsidRPr="00E06028">
        <w:rPr>
          <w:rFonts w:ascii="Times New Roman" w:hAnsi="Times New Roman"/>
          <w:sz w:val="24"/>
          <w:szCs w:val="24"/>
        </w:rPr>
        <w:t>ania zgodnie z Załącznikiem nr 1</w:t>
      </w:r>
      <w:r w:rsidRPr="00E06028">
        <w:rPr>
          <w:rFonts w:ascii="Times New Roman" w:hAnsi="Times New Roman"/>
          <w:sz w:val="24"/>
          <w:szCs w:val="24"/>
        </w:rPr>
        <w:t>.</w:t>
      </w:r>
    </w:p>
    <w:p w14:paraId="512EB4BE" w14:textId="77777777" w:rsidR="00653301" w:rsidRPr="00D51E0F" w:rsidRDefault="00653301" w:rsidP="00D51E0F">
      <w:pPr>
        <w:keepNext/>
        <w:keepLines/>
        <w:tabs>
          <w:tab w:val="left" w:pos="142"/>
        </w:tabs>
        <w:spacing w:line="360" w:lineRule="auto"/>
        <w:jc w:val="both"/>
        <w:rPr>
          <w:rFonts w:ascii="Times New Roman" w:hAnsi="Times New Roman"/>
          <w:sz w:val="24"/>
          <w:szCs w:val="24"/>
        </w:rPr>
      </w:pPr>
    </w:p>
    <w:p w14:paraId="07D8B930" w14:textId="77777777" w:rsidR="00653301" w:rsidRPr="00D51E0F" w:rsidRDefault="00653301" w:rsidP="00D51E0F">
      <w:pPr>
        <w:pStyle w:val="Nrparagrafu"/>
        <w:spacing w:line="360" w:lineRule="auto"/>
        <w:rPr>
          <w:szCs w:val="24"/>
        </w:rPr>
      </w:pPr>
      <w:r w:rsidRPr="00D51E0F">
        <w:rPr>
          <w:szCs w:val="24"/>
        </w:rPr>
        <w:t>3</w:t>
      </w:r>
    </w:p>
    <w:p w14:paraId="477AA109" w14:textId="77777777" w:rsidR="00C245A4" w:rsidRPr="00D51E0F" w:rsidRDefault="00C245A4" w:rsidP="00C245A4">
      <w:pPr>
        <w:keepNext/>
        <w:keepLines/>
        <w:numPr>
          <w:ilvl w:val="0"/>
          <w:numId w:val="6"/>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 xml:space="preserve">Zakończenie dostawy sprzętu przez Wykonawcę nastąpi nie później </w:t>
      </w:r>
      <w:r w:rsidRPr="00167CB1">
        <w:rPr>
          <w:rFonts w:ascii="Times New Roman" w:hAnsi="Times New Roman"/>
          <w:sz w:val="24"/>
          <w:szCs w:val="24"/>
        </w:rPr>
        <w:t xml:space="preserve">niż w terminie </w:t>
      </w:r>
      <w:r>
        <w:rPr>
          <w:rFonts w:ascii="Times New Roman" w:hAnsi="Times New Roman"/>
          <w:sz w:val="24"/>
          <w:szCs w:val="24"/>
        </w:rPr>
        <w:t>……</w:t>
      </w:r>
      <w:r w:rsidRPr="00167CB1">
        <w:rPr>
          <w:rFonts w:ascii="Times New Roman" w:hAnsi="Times New Roman"/>
          <w:sz w:val="24"/>
          <w:szCs w:val="24"/>
        </w:rPr>
        <w:t xml:space="preserve"> dni</w:t>
      </w:r>
      <w:r>
        <w:rPr>
          <w:rFonts w:ascii="Times New Roman" w:hAnsi="Times New Roman"/>
          <w:sz w:val="24"/>
          <w:szCs w:val="24"/>
        </w:rPr>
        <w:t xml:space="preserve"> kalendarzowych</w:t>
      </w:r>
      <w:r w:rsidRPr="00D51E0F">
        <w:rPr>
          <w:rFonts w:ascii="Times New Roman" w:hAnsi="Times New Roman"/>
          <w:sz w:val="24"/>
          <w:szCs w:val="24"/>
        </w:rPr>
        <w:t xml:space="preserve"> od daty zawarcia umowy.</w:t>
      </w:r>
      <w:r>
        <w:rPr>
          <w:rFonts w:ascii="Times New Roman" w:hAnsi="Times New Roman"/>
          <w:sz w:val="24"/>
          <w:szCs w:val="24"/>
        </w:rPr>
        <w:t xml:space="preserve"> </w:t>
      </w:r>
    </w:p>
    <w:p w14:paraId="4680A193" w14:textId="77777777" w:rsidR="00C245A4" w:rsidRPr="00D51E0F" w:rsidRDefault="00C245A4" w:rsidP="00C245A4">
      <w:pPr>
        <w:keepNext/>
        <w:keepLines/>
        <w:numPr>
          <w:ilvl w:val="0"/>
          <w:numId w:val="6"/>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Wykonawca dostarczy Zamawiającemu przed rozpoczęciem dostaw</w:t>
      </w:r>
      <w:r>
        <w:rPr>
          <w:rFonts w:ascii="Times New Roman" w:hAnsi="Times New Roman"/>
          <w:sz w:val="24"/>
          <w:szCs w:val="24"/>
        </w:rPr>
        <w:t>y</w:t>
      </w:r>
      <w:r w:rsidRPr="00D51E0F">
        <w:rPr>
          <w:rFonts w:ascii="Times New Roman" w:hAnsi="Times New Roman"/>
          <w:sz w:val="24"/>
          <w:szCs w:val="24"/>
        </w:rPr>
        <w:t>, kompletną listę sprzętu ze wskazaniem numerów seryjnych (jeżeli dotyczy)</w:t>
      </w:r>
    </w:p>
    <w:p w14:paraId="4FC34CEF" w14:textId="77777777" w:rsidR="00C245A4" w:rsidRPr="00D51E0F" w:rsidRDefault="00C245A4" w:rsidP="00C245A4">
      <w:pPr>
        <w:keepNext/>
        <w:keepLines/>
        <w:numPr>
          <w:ilvl w:val="0"/>
          <w:numId w:val="6"/>
        </w:numPr>
        <w:tabs>
          <w:tab w:val="clear" w:pos="360"/>
          <w:tab w:val="left" w:pos="142"/>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 xml:space="preserve">Przekazanie sprzętu oraz </w:t>
      </w:r>
      <w:r>
        <w:rPr>
          <w:rFonts w:ascii="Times New Roman" w:hAnsi="Times New Roman"/>
          <w:sz w:val="24"/>
          <w:szCs w:val="24"/>
        </w:rPr>
        <w:t>montaż</w:t>
      </w:r>
      <w:r w:rsidRPr="00D51E0F">
        <w:rPr>
          <w:rFonts w:ascii="Times New Roman" w:hAnsi="Times New Roman"/>
          <w:sz w:val="24"/>
          <w:szCs w:val="24"/>
        </w:rPr>
        <w:t xml:space="preserve"> nastąpi na podstawie protokołów odbioru podpisanych przez przedstawicieli Zamawiającego i Wykonawcy. Strony ustalają, że datą przekazania sprzętu jest data podpisania protokołu odbioru przez Zamawiającego.</w:t>
      </w:r>
      <w:r>
        <w:rPr>
          <w:rFonts w:ascii="Times New Roman" w:hAnsi="Times New Roman"/>
          <w:sz w:val="24"/>
          <w:szCs w:val="24"/>
        </w:rPr>
        <w:t xml:space="preserve"> </w:t>
      </w:r>
    </w:p>
    <w:p w14:paraId="126B4013" w14:textId="77777777" w:rsidR="00C245A4" w:rsidRPr="00D51E0F" w:rsidRDefault="00C245A4" w:rsidP="00C245A4">
      <w:pPr>
        <w:keepNext/>
        <w:keepLines/>
        <w:numPr>
          <w:ilvl w:val="0"/>
          <w:numId w:val="6"/>
        </w:numPr>
        <w:tabs>
          <w:tab w:val="clear" w:pos="360"/>
          <w:tab w:val="left" w:pos="142"/>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 xml:space="preserve">Wykonawca zobowiązany jest poinformować Zamawiającego pocztą elektroniczną na adres …………………................…………… o rzeczywistym terminie dostawy. </w:t>
      </w:r>
    </w:p>
    <w:p w14:paraId="3785C4D0" w14:textId="77777777" w:rsidR="00C245A4" w:rsidRDefault="00C245A4" w:rsidP="00C245A4">
      <w:pPr>
        <w:keepNext/>
        <w:keepLines/>
        <w:numPr>
          <w:ilvl w:val="0"/>
          <w:numId w:val="6"/>
        </w:numPr>
        <w:tabs>
          <w:tab w:val="clear" w:pos="360"/>
          <w:tab w:val="left" w:pos="142"/>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 xml:space="preserve">Po zakończeniu całości dostawy </w:t>
      </w:r>
      <w:r>
        <w:rPr>
          <w:rFonts w:ascii="Times New Roman" w:hAnsi="Times New Roman"/>
          <w:sz w:val="24"/>
          <w:szCs w:val="24"/>
        </w:rPr>
        <w:t xml:space="preserve">i montażu w zakresie zamówienia </w:t>
      </w:r>
      <w:r w:rsidRPr="00D51E0F">
        <w:rPr>
          <w:rFonts w:ascii="Times New Roman" w:hAnsi="Times New Roman"/>
          <w:sz w:val="24"/>
          <w:szCs w:val="24"/>
        </w:rPr>
        <w:t>zostanie podpisany końcowy protokół odbioru.</w:t>
      </w:r>
      <w:r>
        <w:rPr>
          <w:rFonts w:ascii="Times New Roman" w:hAnsi="Times New Roman"/>
          <w:sz w:val="24"/>
          <w:szCs w:val="24"/>
        </w:rPr>
        <w:t xml:space="preserve"> </w:t>
      </w:r>
    </w:p>
    <w:p w14:paraId="21DC23F9" w14:textId="77777777" w:rsidR="00C245A4" w:rsidRPr="00D51E0F" w:rsidRDefault="00C245A4" w:rsidP="00C245A4">
      <w:pPr>
        <w:keepNext/>
        <w:keepLines/>
        <w:numPr>
          <w:ilvl w:val="0"/>
          <w:numId w:val="6"/>
        </w:numPr>
        <w:tabs>
          <w:tab w:val="clear" w:pos="360"/>
          <w:tab w:val="left" w:pos="142"/>
        </w:tabs>
        <w:spacing w:after="0" w:line="360" w:lineRule="auto"/>
        <w:ind w:left="340" w:hanging="340"/>
        <w:jc w:val="both"/>
        <w:rPr>
          <w:rFonts w:ascii="Times New Roman" w:hAnsi="Times New Roman"/>
          <w:sz w:val="24"/>
          <w:szCs w:val="24"/>
        </w:rPr>
      </w:pPr>
      <w:r>
        <w:rPr>
          <w:rFonts w:ascii="Times New Roman" w:hAnsi="Times New Roman"/>
          <w:sz w:val="24"/>
          <w:szCs w:val="24"/>
        </w:rPr>
        <w:t>Dostawa sprzętu odbędzie się w terminie od poniedziałku do piątku w godzinach od 08:00 do 15:00, po wcześniejszym uzgodnieniu terminu drogą mailową.</w:t>
      </w:r>
    </w:p>
    <w:p w14:paraId="0AFA821E" w14:textId="660ACD80" w:rsidR="0097285E" w:rsidRPr="00D51E0F" w:rsidRDefault="0097285E" w:rsidP="00C245A4">
      <w:pPr>
        <w:keepNext/>
        <w:keepLines/>
        <w:tabs>
          <w:tab w:val="left" w:pos="142"/>
        </w:tabs>
        <w:spacing w:after="0" w:line="360" w:lineRule="auto"/>
        <w:ind w:left="340"/>
        <w:jc w:val="both"/>
        <w:rPr>
          <w:rFonts w:ascii="Times New Roman" w:hAnsi="Times New Roman"/>
          <w:sz w:val="24"/>
          <w:szCs w:val="24"/>
        </w:rPr>
      </w:pPr>
    </w:p>
    <w:p w14:paraId="498B5127" w14:textId="77777777" w:rsidR="00653301" w:rsidRPr="00D51E0F" w:rsidRDefault="00653301" w:rsidP="00D51E0F">
      <w:pPr>
        <w:pStyle w:val="Nrparagrafu"/>
        <w:spacing w:line="360" w:lineRule="auto"/>
        <w:rPr>
          <w:szCs w:val="24"/>
        </w:rPr>
      </w:pPr>
      <w:r w:rsidRPr="00D51E0F">
        <w:rPr>
          <w:szCs w:val="24"/>
        </w:rPr>
        <w:t>4</w:t>
      </w:r>
    </w:p>
    <w:p w14:paraId="4663395B" w14:textId="77777777" w:rsidR="00C245A4" w:rsidRPr="00D51E0F" w:rsidRDefault="00C245A4" w:rsidP="00C245A4">
      <w:pPr>
        <w:keepNext/>
        <w:keepLines/>
        <w:numPr>
          <w:ilvl w:val="0"/>
          <w:numId w:val="7"/>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Wykonawca udziela ...…. miesięcy gwarancji i rękojmi na prawidłowe działanie dostarczonego sprzętu.</w:t>
      </w:r>
    </w:p>
    <w:p w14:paraId="679C27B5" w14:textId="77777777" w:rsidR="00C245A4" w:rsidRPr="00D51E0F" w:rsidRDefault="00C245A4" w:rsidP="00C245A4">
      <w:pPr>
        <w:keepNext/>
        <w:keepLines/>
        <w:numPr>
          <w:ilvl w:val="0"/>
          <w:numId w:val="7"/>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lastRenderedPageBreak/>
        <w:t>Gwarancja obejmuje bezpłatne wykonywanie napraw ewentualnych uszkodzeń, w tym wymianę uszkodzonych podzespołów na nowe. Naprawy gwarancyjne będą dokonywane u Zamawiającego, a w przypadku konieczności naprawy uszkodzonego sprzętu poza miejscem jego zainstalowania</w:t>
      </w:r>
      <w:r>
        <w:rPr>
          <w:rFonts w:ascii="Times New Roman" w:hAnsi="Times New Roman"/>
          <w:sz w:val="24"/>
          <w:szCs w:val="24"/>
        </w:rPr>
        <w:t>/dostarczenia</w:t>
      </w:r>
      <w:r w:rsidRPr="00D51E0F">
        <w:rPr>
          <w:rFonts w:ascii="Times New Roman" w:hAnsi="Times New Roman"/>
          <w:sz w:val="24"/>
          <w:szCs w:val="24"/>
        </w:rPr>
        <w:t>, wszelkie czynności z tym związane będą wykonywane przez Wykonawcę.</w:t>
      </w:r>
    </w:p>
    <w:p w14:paraId="6CAC27D0" w14:textId="77777777" w:rsidR="00C245A4" w:rsidRPr="00D51E0F" w:rsidRDefault="00C245A4" w:rsidP="00C245A4">
      <w:pPr>
        <w:keepNext/>
        <w:keepLines/>
        <w:numPr>
          <w:ilvl w:val="0"/>
          <w:numId w:val="7"/>
        </w:numPr>
        <w:tabs>
          <w:tab w:val="clear" w:pos="360"/>
          <w:tab w:val="left" w:pos="142"/>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 xml:space="preserve">Okres gwarancji jest liczony od daty podpisania protokołu odbioru, o którym mowa </w:t>
      </w:r>
      <w:r w:rsidRPr="00D51E0F">
        <w:rPr>
          <w:rFonts w:ascii="Times New Roman" w:hAnsi="Times New Roman"/>
          <w:sz w:val="24"/>
          <w:szCs w:val="24"/>
        </w:rPr>
        <w:br/>
        <w:t xml:space="preserve">w § 3 ust. </w:t>
      </w:r>
      <w:r>
        <w:rPr>
          <w:rFonts w:ascii="Times New Roman" w:hAnsi="Times New Roman"/>
          <w:sz w:val="24"/>
          <w:szCs w:val="24"/>
        </w:rPr>
        <w:t>5</w:t>
      </w:r>
      <w:r w:rsidRPr="00D51E0F">
        <w:rPr>
          <w:rFonts w:ascii="Times New Roman" w:hAnsi="Times New Roman"/>
          <w:sz w:val="24"/>
          <w:szCs w:val="24"/>
        </w:rPr>
        <w:t>.</w:t>
      </w:r>
    </w:p>
    <w:p w14:paraId="23804755" w14:textId="77777777" w:rsidR="00C245A4" w:rsidRPr="00D51E0F" w:rsidRDefault="00C245A4" w:rsidP="00C245A4">
      <w:pPr>
        <w:keepNext/>
        <w:keepLines/>
        <w:numPr>
          <w:ilvl w:val="0"/>
          <w:numId w:val="7"/>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 xml:space="preserve">W przypadku awarii Zamawiający dokona zgłoszenia (na adres e-mail ……………..........……….) przez upoważnionego pracownika. Wykonawca potwierdzi zgłoszenie awarii (na adres e-mail …………………….). </w:t>
      </w:r>
    </w:p>
    <w:p w14:paraId="0B3D4998" w14:textId="77777777" w:rsidR="00C245A4" w:rsidRPr="00D51E0F" w:rsidRDefault="00C245A4" w:rsidP="00C245A4">
      <w:pPr>
        <w:keepNext/>
        <w:keepLines/>
        <w:numPr>
          <w:ilvl w:val="0"/>
          <w:numId w:val="18"/>
        </w:numPr>
        <w:spacing w:after="0" w:line="360" w:lineRule="auto"/>
        <w:jc w:val="both"/>
        <w:rPr>
          <w:rFonts w:ascii="Times New Roman" w:hAnsi="Times New Roman"/>
          <w:sz w:val="24"/>
          <w:szCs w:val="24"/>
        </w:rPr>
      </w:pPr>
      <w:r w:rsidRPr="00D51E0F">
        <w:rPr>
          <w:rFonts w:ascii="Times New Roman" w:hAnsi="Times New Roman"/>
          <w:sz w:val="24"/>
          <w:szCs w:val="24"/>
        </w:rPr>
        <w:t xml:space="preserve">Wykonawca zobowiązuje się do niezwłocznego usunięcia awarii, nie dłużej jednak niż w ciągu </w:t>
      </w:r>
      <w:bookmarkStart w:id="8" w:name="_Hlk179396858"/>
      <w:r>
        <w:rPr>
          <w:rFonts w:ascii="Times New Roman" w:hAnsi="Times New Roman"/>
          <w:sz w:val="24"/>
          <w:szCs w:val="24"/>
        </w:rPr>
        <w:t>7</w:t>
      </w:r>
      <w:r w:rsidRPr="00D51E0F">
        <w:rPr>
          <w:rFonts w:ascii="Times New Roman" w:hAnsi="Times New Roman"/>
          <w:sz w:val="24"/>
          <w:szCs w:val="24"/>
        </w:rPr>
        <w:t xml:space="preserve"> </w:t>
      </w:r>
      <w:r>
        <w:rPr>
          <w:rFonts w:ascii="Times New Roman" w:hAnsi="Times New Roman"/>
          <w:sz w:val="24"/>
          <w:szCs w:val="24"/>
        </w:rPr>
        <w:t>dni kalendarzowych</w:t>
      </w:r>
      <w:bookmarkEnd w:id="8"/>
      <w:r w:rsidRPr="00D51E0F">
        <w:rPr>
          <w:rFonts w:ascii="Times New Roman" w:hAnsi="Times New Roman"/>
          <w:sz w:val="24"/>
          <w:szCs w:val="24"/>
        </w:rPr>
        <w:t xml:space="preserve">, licząc od chwili otrzymania zawiadomienia o awarii. W przypadku niemożności naprawy uszkodzonego sprzętu w miejscu jego zainstalowania w ciągu </w:t>
      </w:r>
      <w:r w:rsidRPr="008A23D8">
        <w:rPr>
          <w:rFonts w:ascii="Times New Roman" w:hAnsi="Times New Roman"/>
          <w:sz w:val="24"/>
          <w:szCs w:val="24"/>
        </w:rPr>
        <w:t>7 dni kalendarzowych</w:t>
      </w:r>
      <w:r w:rsidRPr="00D51E0F">
        <w:rPr>
          <w:rFonts w:ascii="Times New Roman" w:hAnsi="Times New Roman"/>
          <w:sz w:val="24"/>
          <w:szCs w:val="24"/>
        </w:rPr>
        <w:t>, Wykonawca zobowiązuje się podstawić Zamawiającemu sprzęt zastępczy (</w:t>
      </w:r>
      <w:r w:rsidRPr="00D51E0F">
        <w:rPr>
          <w:rFonts w:ascii="Times New Roman" w:hAnsi="Times New Roman"/>
          <w:i/>
          <w:sz w:val="24"/>
          <w:szCs w:val="24"/>
        </w:rPr>
        <w:t>o porównywalnych parametrach</w:t>
      </w:r>
      <w:r w:rsidRPr="00D51E0F">
        <w:rPr>
          <w:rFonts w:ascii="Times New Roman" w:hAnsi="Times New Roman"/>
          <w:sz w:val="24"/>
          <w:szCs w:val="24"/>
        </w:rPr>
        <w:t xml:space="preserve">). Sprzęt zastępczy podstawiony zostanie nie później niż w ciągu </w:t>
      </w:r>
      <w:r>
        <w:rPr>
          <w:rFonts w:ascii="Times New Roman" w:hAnsi="Times New Roman"/>
          <w:sz w:val="24"/>
          <w:szCs w:val="24"/>
        </w:rPr>
        <w:t>48</w:t>
      </w:r>
      <w:r w:rsidRPr="00D51E0F">
        <w:rPr>
          <w:rFonts w:ascii="Times New Roman" w:hAnsi="Times New Roman"/>
          <w:sz w:val="24"/>
          <w:szCs w:val="24"/>
        </w:rPr>
        <w:t xml:space="preserve"> godzin od chwili zgłoszenia awarii.</w:t>
      </w:r>
    </w:p>
    <w:p w14:paraId="493D0B29" w14:textId="77777777" w:rsidR="00C245A4" w:rsidRPr="00D51E0F" w:rsidRDefault="00C245A4" w:rsidP="00C245A4">
      <w:pPr>
        <w:keepNext/>
        <w:keepLines/>
        <w:numPr>
          <w:ilvl w:val="0"/>
          <w:numId w:val="18"/>
        </w:numPr>
        <w:spacing w:after="0" w:line="360" w:lineRule="auto"/>
        <w:jc w:val="both"/>
        <w:rPr>
          <w:rFonts w:ascii="Times New Roman" w:hAnsi="Times New Roman"/>
          <w:sz w:val="24"/>
          <w:szCs w:val="24"/>
        </w:rPr>
      </w:pPr>
      <w:r w:rsidRPr="00D51E0F">
        <w:rPr>
          <w:rFonts w:ascii="Times New Roman" w:hAnsi="Times New Roman"/>
          <w:sz w:val="24"/>
          <w:szCs w:val="24"/>
        </w:rPr>
        <w:t xml:space="preserve">W przypadku konieczności naprawy uszkodzonego sprzętu poza miejscem jego zainstalowania u Zamawiającego, czas trwania naprawy nie może być dłuższy niż </w:t>
      </w:r>
      <w:r>
        <w:rPr>
          <w:rFonts w:ascii="Times New Roman" w:hAnsi="Times New Roman"/>
          <w:sz w:val="24"/>
          <w:szCs w:val="24"/>
        </w:rPr>
        <w:t>30</w:t>
      </w:r>
      <w:r w:rsidRPr="00D51E0F">
        <w:rPr>
          <w:rFonts w:ascii="Times New Roman" w:hAnsi="Times New Roman"/>
          <w:sz w:val="24"/>
          <w:szCs w:val="24"/>
        </w:rPr>
        <w:t xml:space="preserve"> dni kalendarzowych.</w:t>
      </w:r>
    </w:p>
    <w:p w14:paraId="45E1ED8D" w14:textId="77777777" w:rsidR="00C245A4" w:rsidRDefault="00C245A4" w:rsidP="00C245A4">
      <w:pPr>
        <w:keepNext/>
        <w:keepLines/>
        <w:numPr>
          <w:ilvl w:val="0"/>
          <w:numId w:val="7"/>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 xml:space="preserve">W razie niedotrzymania przez Wykonawcę terminów, określonych w ust. </w:t>
      </w:r>
      <w:r>
        <w:rPr>
          <w:rFonts w:ascii="Times New Roman" w:hAnsi="Times New Roman"/>
          <w:sz w:val="24"/>
          <w:szCs w:val="24"/>
        </w:rPr>
        <w:t>4</w:t>
      </w:r>
      <w:r w:rsidRPr="00D51E0F">
        <w:rPr>
          <w:rFonts w:ascii="Times New Roman" w:hAnsi="Times New Roman"/>
          <w:sz w:val="24"/>
          <w:szCs w:val="24"/>
        </w:rPr>
        <w:t xml:space="preserve"> niniejszego paragrafu, Zamawiającemu przysługuje prawo do kary umownej w wysokości 1% wartości sprzętu z dnia wystawienia faktury, za każdy dzień nie usunięcia awarii.</w:t>
      </w:r>
    </w:p>
    <w:p w14:paraId="076302E8" w14:textId="77777777" w:rsidR="00C245A4" w:rsidRDefault="00C245A4" w:rsidP="00C245A4">
      <w:pPr>
        <w:keepNext/>
        <w:keepLines/>
        <w:numPr>
          <w:ilvl w:val="0"/>
          <w:numId w:val="7"/>
        </w:numPr>
        <w:tabs>
          <w:tab w:val="clear" w:pos="360"/>
        </w:tabs>
        <w:spacing w:after="0" w:line="360" w:lineRule="auto"/>
        <w:ind w:left="340" w:hanging="340"/>
        <w:jc w:val="both"/>
        <w:rPr>
          <w:rFonts w:ascii="Times New Roman" w:hAnsi="Times New Roman"/>
          <w:sz w:val="24"/>
          <w:szCs w:val="24"/>
        </w:rPr>
      </w:pPr>
      <w:r>
        <w:rPr>
          <w:rFonts w:ascii="Times New Roman" w:hAnsi="Times New Roman"/>
          <w:sz w:val="24"/>
          <w:szCs w:val="24"/>
        </w:rPr>
        <w:t xml:space="preserve">Wykonawca gwarantuje, że trzykrotna naprawa sprzętu uprawnia Zamawiającego do wymiany na nowy pozbawiony wad i usterek. Wykonawca dokona wymiany w terminie ustalonym przez strony jednak nie później niż 7 dni kalendarzowych od zgłoszenia. W przypadku braku dostępności modelu podlegającego wymianie na nowy, Wykonawca jest zobowiązany dostarczyć model o parametrach równoważnych bądź wyższych, przy czym wymagana jest akceptacja Zamawiającego. </w:t>
      </w:r>
    </w:p>
    <w:p w14:paraId="7C733919" w14:textId="77777777" w:rsidR="00C245A4" w:rsidRPr="00D51E0F" w:rsidRDefault="00C245A4" w:rsidP="00C245A4">
      <w:pPr>
        <w:keepNext/>
        <w:keepLines/>
        <w:numPr>
          <w:ilvl w:val="0"/>
          <w:numId w:val="7"/>
        </w:numPr>
        <w:tabs>
          <w:tab w:val="clear" w:pos="360"/>
        </w:tabs>
        <w:spacing w:after="0" w:line="360" w:lineRule="auto"/>
        <w:ind w:left="340" w:hanging="340"/>
        <w:jc w:val="both"/>
        <w:rPr>
          <w:rFonts w:ascii="Times New Roman" w:hAnsi="Times New Roman"/>
          <w:sz w:val="24"/>
          <w:szCs w:val="24"/>
        </w:rPr>
      </w:pPr>
      <w:r>
        <w:rPr>
          <w:rFonts w:ascii="Times New Roman" w:hAnsi="Times New Roman"/>
          <w:sz w:val="24"/>
          <w:szCs w:val="24"/>
        </w:rPr>
        <w:lastRenderedPageBreak/>
        <w:t xml:space="preserve">W przypadku wymiany uszkodzonego sprzętu na nowy lub wymiany jego części (podzespołów) w związku z okolicznościami określonymi w pkt. 6 oraz w przypadku skorzystania przez Zamawiającego z prawa rękojmi, elementy podlegające wymianie uzyskują nową gwarancję na okres ….. miesięcy licząc od dnia podpisania protokołu wymiany. </w:t>
      </w:r>
    </w:p>
    <w:p w14:paraId="6B626479" w14:textId="77777777" w:rsidR="00C245A4" w:rsidRPr="00D51E0F" w:rsidRDefault="00C245A4" w:rsidP="00C245A4">
      <w:pPr>
        <w:keepNext/>
        <w:keepLines/>
        <w:numPr>
          <w:ilvl w:val="0"/>
          <w:numId w:val="7"/>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Wykonawca nie udziela gwarancji na dodatkowe urządzenia oraz podzespoły nie dostarczone przez Niego.</w:t>
      </w:r>
    </w:p>
    <w:p w14:paraId="72CEEFC1" w14:textId="38B5617B" w:rsidR="00653301" w:rsidRPr="0097285E" w:rsidRDefault="00C245A4" w:rsidP="00C245A4">
      <w:pPr>
        <w:pStyle w:val="Akapitzlist"/>
        <w:keepNext/>
        <w:keepLines/>
        <w:numPr>
          <w:ilvl w:val="0"/>
          <w:numId w:val="7"/>
        </w:numPr>
        <w:spacing w:after="0" w:line="360" w:lineRule="auto"/>
        <w:jc w:val="both"/>
        <w:rPr>
          <w:rFonts w:ascii="Times New Roman" w:hAnsi="Times New Roman"/>
          <w:sz w:val="24"/>
          <w:szCs w:val="24"/>
        </w:rPr>
      </w:pPr>
      <w:r w:rsidRPr="00D51E0F">
        <w:rPr>
          <w:rFonts w:ascii="Times New Roman" w:hAnsi="Times New Roman"/>
          <w:sz w:val="24"/>
          <w:szCs w:val="24"/>
        </w:rPr>
        <w:t>Niniejsza umowa jest jednocześnie dokumentem gwarancyjnym.</w:t>
      </w:r>
    </w:p>
    <w:p w14:paraId="07D0A804" w14:textId="77777777" w:rsidR="00653301" w:rsidRDefault="00653301" w:rsidP="00D51E0F">
      <w:pPr>
        <w:pStyle w:val="Nrparagrafu"/>
        <w:spacing w:line="360" w:lineRule="auto"/>
        <w:rPr>
          <w:szCs w:val="24"/>
        </w:rPr>
      </w:pPr>
      <w:r w:rsidRPr="00D51E0F">
        <w:rPr>
          <w:szCs w:val="24"/>
        </w:rPr>
        <w:t>5</w:t>
      </w:r>
    </w:p>
    <w:p w14:paraId="0BE31B12" w14:textId="2800BC08" w:rsidR="0097285E" w:rsidRPr="00C245A4" w:rsidRDefault="00C245A4" w:rsidP="00C245A4">
      <w:pPr>
        <w:spacing w:after="0"/>
        <w:jc w:val="both"/>
        <w:rPr>
          <w:rFonts w:ascii="Times New Roman" w:hAnsi="Times New Roman"/>
          <w:sz w:val="24"/>
          <w:szCs w:val="24"/>
          <w:lang w:eastAsia="pl-PL"/>
        </w:rPr>
      </w:pPr>
      <w:r w:rsidRPr="00C245A4">
        <w:rPr>
          <w:rFonts w:ascii="Times New Roman" w:hAnsi="Times New Roman"/>
          <w:sz w:val="24"/>
          <w:szCs w:val="24"/>
          <w:lang w:eastAsia="pl-PL"/>
        </w:rPr>
        <w:t>Wykonawca dostarczy Zamawiającemu dokumentację (opisy sprzętu, instrukcje obsługi), w ilości odpowiadającej ilości sprzętu, nie później niż z dostawą całego sprzętu.</w:t>
      </w:r>
      <w:r w:rsidR="0097285E" w:rsidRPr="00C245A4">
        <w:rPr>
          <w:rFonts w:ascii="Times New Roman" w:hAnsi="Times New Roman"/>
          <w:sz w:val="24"/>
          <w:szCs w:val="24"/>
          <w:lang w:eastAsia="pl-PL"/>
        </w:rPr>
        <w:t>.</w:t>
      </w:r>
    </w:p>
    <w:p w14:paraId="70DDEC79" w14:textId="77777777" w:rsidR="00653301" w:rsidRPr="00D51E0F" w:rsidRDefault="00653301" w:rsidP="00D51E0F">
      <w:pPr>
        <w:pStyle w:val="Nrparagrafu"/>
        <w:spacing w:line="360" w:lineRule="auto"/>
        <w:rPr>
          <w:szCs w:val="24"/>
        </w:rPr>
      </w:pPr>
      <w:r w:rsidRPr="00D51E0F">
        <w:rPr>
          <w:szCs w:val="24"/>
        </w:rPr>
        <w:lastRenderedPageBreak/>
        <w:t>6</w:t>
      </w:r>
    </w:p>
    <w:p w14:paraId="0CC5D146" w14:textId="77777777" w:rsidR="00B032DB" w:rsidRDefault="00653301">
      <w:pPr>
        <w:keepNext/>
        <w:keepLines/>
        <w:numPr>
          <w:ilvl w:val="0"/>
          <w:numId w:val="14"/>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Za wykonanie przedmiotu umowy Wykonawca otrzyma o</w:t>
      </w:r>
      <w:r w:rsidR="007940C3" w:rsidRPr="00D51E0F">
        <w:rPr>
          <w:rFonts w:ascii="Times New Roman" w:hAnsi="Times New Roman"/>
          <w:sz w:val="24"/>
          <w:szCs w:val="24"/>
        </w:rPr>
        <w:t>d Zamawiającego wynagrodzenie w </w:t>
      </w:r>
      <w:r w:rsidRPr="00D51E0F">
        <w:rPr>
          <w:rFonts w:ascii="Times New Roman" w:hAnsi="Times New Roman"/>
          <w:sz w:val="24"/>
          <w:szCs w:val="24"/>
        </w:rPr>
        <w:t xml:space="preserve">wysokości </w:t>
      </w:r>
      <w:r w:rsidRPr="00D51E0F">
        <w:rPr>
          <w:rFonts w:ascii="Times New Roman" w:hAnsi="Times New Roman"/>
          <w:b/>
          <w:sz w:val="24"/>
          <w:szCs w:val="24"/>
        </w:rPr>
        <w:t>………</w:t>
      </w:r>
      <w:r w:rsidR="00763A15" w:rsidRPr="00D51E0F">
        <w:rPr>
          <w:rFonts w:ascii="Times New Roman" w:hAnsi="Times New Roman"/>
          <w:b/>
          <w:sz w:val="24"/>
          <w:szCs w:val="24"/>
        </w:rPr>
        <w:t>....</w:t>
      </w:r>
      <w:r w:rsidRPr="00D51E0F">
        <w:rPr>
          <w:rFonts w:ascii="Times New Roman" w:hAnsi="Times New Roman"/>
          <w:b/>
          <w:sz w:val="24"/>
          <w:szCs w:val="24"/>
        </w:rPr>
        <w:t>……….. zł</w:t>
      </w:r>
      <w:r w:rsidRPr="00D51E0F">
        <w:rPr>
          <w:rFonts w:ascii="Times New Roman" w:hAnsi="Times New Roman"/>
          <w:sz w:val="24"/>
          <w:szCs w:val="24"/>
        </w:rPr>
        <w:t xml:space="preserve"> brutto (słownie: </w:t>
      </w:r>
      <w:r w:rsidRPr="00D51E0F">
        <w:rPr>
          <w:rFonts w:ascii="Times New Roman" w:hAnsi="Times New Roman"/>
          <w:b/>
          <w:sz w:val="24"/>
          <w:szCs w:val="24"/>
        </w:rPr>
        <w:t>…………</w:t>
      </w:r>
      <w:r w:rsidR="00763A15" w:rsidRPr="00D51E0F">
        <w:rPr>
          <w:rFonts w:ascii="Times New Roman" w:hAnsi="Times New Roman"/>
          <w:b/>
          <w:sz w:val="24"/>
          <w:szCs w:val="24"/>
        </w:rPr>
        <w:t>......</w:t>
      </w:r>
      <w:r w:rsidR="007940C3" w:rsidRPr="00D51E0F">
        <w:rPr>
          <w:rFonts w:ascii="Times New Roman" w:hAnsi="Times New Roman"/>
          <w:b/>
          <w:sz w:val="24"/>
          <w:szCs w:val="24"/>
        </w:rPr>
        <w:t>........</w:t>
      </w:r>
      <w:r w:rsidR="00763A15" w:rsidRPr="00D51E0F">
        <w:rPr>
          <w:rFonts w:ascii="Times New Roman" w:hAnsi="Times New Roman"/>
          <w:b/>
          <w:sz w:val="24"/>
          <w:szCs w:val="24"/>
        </w:rPr>
        <w:t>.............</w:t>
      </w:r>
      <w:r w:rsidR="007940C3" w:rsidRPr="00D51E0F">
        <w:rPr>
          <w:rFonts w:ascii="Times New Roman" w:hAnsi="Times New Roman"/>
          <w:b/>
          <w:sz w:val="24"/>
          <w:szCs w:val="24"/>
        </w:rPr>
        <w:t>.............</w:t>
      </w:r>
      <w:r w:rsidRPr="00D51E0F">
        <w:rPr>
          <w:rFonts w:ascii="Times New Roman" w:hAnsi="Times New Roman"/>
          <w:b/>
          <w:sz w:val="24"/>
          <w:szCs w:val="24"/>
        </w:rPr>
        <w:t>…………</w:t>
      </w:r>
      <w:r w:rsidR="00763A15" w:rsidRPr="00D51E0F">
        <w:rPr>
          <w:rFonts w:ascii="Times New Roman" w:hAnsi="Times New Roman"/>
          <w:b/>
          <w:sz w:val="24"/>
          <w:szCs w:val="24"/>
        </w:rPr>
        <w:t>....</w:t>
      </w:r>
      <w:r w:rsidRPr="00D51E0F">
        <w:rPr>
          <w:rFonts w:ascii="Times New Roman" w:hAnsi="Times New Roman"/>
          <w:sz w:val="24"/>
          <w:szCs w:val="24"/>
        </w:rPr>
        <w:t>)</w:t>
      </w:r>
      <w:r w:rsidR="00E26274" w:rsidRPr="00D51E0F">
        <w:rPr>
          <w:rFonts w:ascii="Times New Roman" w:hAnsi="Times New Roman"/>
          <w:sz w:val="24"/>
          <w:szCs w:val="24"/>
        </w:rPr>
        <w:t>,</w:t>
      </w:r>
    </w:p>
    <w:p w14:paraId="1BFA32E3" w14:textId="77777777" w:rsidR="00653301" w:rsidRPr="00D51E0F" w:rsidRDefault="00B032DB" w:rsidP="00B032DB">
      <w:pPr>
        <w:keepNext/>
        <w:keepLines/>
        <w:spacing w:after="0" w:line="360" w:lineRule="auto"/>
        <w:ind w:left="340"/>
        <w:jc w:val="both"/>
        <w:rPr>
          <w:rFonts w:ascii="Times New Roman" w:hAnsi="Times New Roman"/>
          <w:sz w:val="24"/>
          <w:szCs w:val="24"/>
        </w:rPr>
      </w:pPr>
      <w:r>
        <w:rPr>
          <w:rFonts w:ascii="Times New Roman" w:hAnsi="Times New Roman"/>
          <w:sz w:val="24"/>
          <w:szCs w:val="24"/>
        </w:rPr>
        <w:t xml:space="preserve">……………………………………….. netto (słownie:…………………………………….) </w:t>
      </w:r>
      <w:r w:rsidR="00653301" w:rsidRPr="00D51E0F">
        <w:rPr>
          <w:rFonts w:ascii="Times New Roman" w:hAnsi="Times New Roman"/>
          <w:sz w:val="24"/>
          <w:szCs w:val="24"/>
        </w:rPr>
        <w:t>w tym podatek VAT</w:t>
      </w:r>
      <w:r>
        <w:rPr>
          <w:rFonts w:ascii="Times New Roman" w:hAnsi="Times New Roman"/>
          <w:sz w:val="24"/>
          <w:szCs w:val="24"/>
        </w:rPr>
        <w:t>.</w:t>
      </w:r>
    </w:p>
    <w:p w14:paraId="687EFABD" w14:textId="77777777" w:rsidR="008A23D8" w:rsidRDefault="00653301">
      <w:pPr>
        <w:keepNext/>
        <w:keepLines/>
        <w:numPr>
          <w:ilvl w:val="0"/>
          <w:numId w:val="14"/>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Wszystkie niezbędne opłaty związane z wykonaniem przedmiotu umowy, a w szczególności podatki</w:t>
      </w:r>
      <w:r w:rsidR="007940C3" w:rsidRPr="00D51E0F">
        <w:rPr>
          <w:rFonts w:ascii="Times New Roman" w:hAnsi="Times New Roman"/>
          <w:sz w:val="24"/>
          <w:szCs w:val="24"/>
        </w:rPr>
        <w:t xml:space="preserve"> (z </w:t>
      </w:r>
      <w:r w:rsidR="005E27D2" w:rsidRPr="00D51E0F">
        <w:rPr>
          <w:rFonts w:ascii="Times New Roman" w:hAnsi="Times New Roman"/>
          <w:sz w:val="24"/>
          <w:szCs w:val="24"/>
        </w:rPr>
        <w:t>zastrzeżeniem sytuacji, w której wybór oferty wykon</w:t>
      </w:r>
      <w:r w:rsidR="004161BE" w:rsidRPr="00D51E0F">
        <w:rPr>
          <w:rFonts w:ascii="Times New Roman" w:hAnsi="Times New Roman"/>
          <w:sz w:val="24"/>
          <w:szCs w:val="24"/>
        </w:rPr>
        <w:t>awcy prowadziłby do powstania u </w:t>
      </w:r>
      <w:r w:rsidR="005E27D2" w:rsidRPr="00D51E0F">
        <w:rPr>
          <w:rFonts w:ascii="Times New Roman" w:hAnsi="Times New Roman"/>
          <w:sz w:val="24"/>
          <w:szCs w:val="24"/>
        </w:rPr>
        <w:t>zamawiającego obowiązku podatkowego zgodnie z przepisami o podatku od towarów i usług)</w:t>
      </w:r>
      <w:r w:rsidRPr="00D51E0F">
        <w:rPr>
          <w:rFonts w:ascii="Times New Roman" w:hAnsi="Times New Roman"/>
          <w:sz w:val="24"/>
          <w:szCs w:val="24"/>
        </w:rPr>
        <w:t>, opłaty graniczne, cło, transport, ubezpieczenie</w:t>
      </w:r>
      <w:r w:rsidR="00680A79" w:rsidRPr="00D51E0F">
        <w:rPr>
          <w:rFonts w:ascii="Times New Roman" w:hAnsi="Times New Roman"/>
          <w:sz w:val="24"/>
          <w:szCs w:val="24"/>
        </w:rPr>
        <w:t xml:space="preserve"> transportu do siedziby Zamawiającego</w:t>
      </w:r>
      <w:r w:rsidRPr="00D51E0F">
        <w:rPr>
          <w:rFonts w:ascii="Times New Roman" w:hAnsi="Times New Roman"/>
          <w:sz w:val="24"/>
          <w:szCs w:val="24"/>
        </w:rPr>
        <w:t xml:space="preserve"> itp. obciążają Wykonawcę.</w:t>
      </w:r>
    </w:p>
    <w:p w14:paraId="6A66216A" w14:textId="77777777" w:rsidR="008B02EA" w:rsidRPr="00D51E0F" w:rsidRDefault="004161BE">
      <w:pPr>
        <w:keepNext/>
        <w:keepLines/>
        <w:numPr>
          <w:ilvl w:val="0"/>
          <w:numId w:val="14"/>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Wszystkie płatności na rzecz Wykonawcy dokonywane będą przelewem na Jego konto bankowe wskazane na fakturze</w:t>
      </w:r>
      <w:r w:rsidR="009B6250">
        <w:rPr>
          <w:rFonts w:ascii="Times New Roman" w:hAnsi="Times New Roman"/>
          <w:sz w:val="24"/>
          <w:szCs w:val="24"/>
        </w:rPr>
        <w:t>.</w:t>
      </w:r>
    </w:p>
    <w:p w14:paraId="6B1CC9E7" w14:textId="4E5520D0" w:rsidR="00612014" w:rsidRDefault="004161BE">
      <w:pPr>
        <w:keepNext/>
        <w:keepLines/>
        <w:numPr>
          <w:ilvl w:val="0"/>
          <w:numId w:val="14"/>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Przedmiot umowy współfinansowany</w:t>
      </w:r>
      <w:r w:rsidR="008A23D8">
        <w:rPr>
          <w:rFonts w:ascii="Times New Roman" w:hAnsi="Times New Roman"/>
          <w:sz w:val="24"/>
          <w:szCs w:val="24"/>
        </w:rPr>
        <w:t xml:space="preserve"> jest</w:t>
      </w:r>
      <w:r w:rsidRPr="00D51E0F">
        <w:rPr>
          <w:rFonts w:ascii="Times New Roman" w:hAnsi="Times New Roman"/>
          <w:sz w:val="24"/>
          <w:szCs w:val="24"/>
        </w:rPr>
        <w:t xml:space="preserve"> ze środków </w:t>
      </w:r>
      <w:r w:rsidR="00453AE7" w:rsidRPr="00453AE7">
        <w:rPr>
          <w:rFonts w:ascii="Times New Roman" w:hAnsi="Times New Roman"/>
          <w:sz w:val="24"/>
          <w:szCs w:val="24"/>
        </w:rPr>
        <w:t>Funduszu na rzecz Sprawiedliwej Transformacji w ramach Programu Regionalnego Fundusze Europejskie dla Łódzkiego 2021-2027, nr umowy FELD.09.02-IZ.00-000</w:t>
      </w:r>
      <w:r w:rsidR="00C245A4">
        <w:rPr>
          <w:rFonts w:ascii="Times New Roman" w:hAnsi="Times New Roman"/>
          <w:sz w:val="24"/>
          <w:szCs w:val="24"/>
        </w:rPr>
        <w:t>3</w:t>
      </w:r>
      <w:r w:rsidR="00453AE7" w:rsidRPr="00453AE7">
        <w:rPr>
          <w:rFonts w:ascii="Times New Roman" w:hAnsi="Times New Roman"/>
          <w:sz w:val="24"/>
          <w:szCs w:val="24"/>
        </w:rPr>
        <w:t>/24-00</w:t>
      </w:r>
      <w:r w:rsidRPr="00D51E0F">
        <w:rPr>
          <w:rFonts w:ascii="Times New Roman" w:hAnsi="Times New Roman"/>
          <w:sz w:val="24"/>
          <w:szCs w:val="24"/>
        </w:rPr>
        <w:t>.</w:t>
      </w:r>
    </w:p>
    <w:p w14:paraId="4A7AA06C" w14:textId="77777777" w:rsidR="00B032DB" w:rsidRDefault="00B032DB">
      <w:pPr>
        <w:keepNext/>
        <w:keepLines/>
        <w:numPr>
          <w:ilvl w:val="0"/>
          <w:numId w:val="14"/>
        </w:numPr>
        <w:tabs>
          <w:tab w:val="clear" w:pos="360"/>
        </w:tabs>
        <w:spacing w:after="0" w:line="360" w:lineRule="auto"/>
        <w:ind w:left="340" w:hanging="340"/>
        <w:jc w:val="both"/>
        <w:rPr>
          <w:rFonts w:ascii="Times New Roman" w:hAnsi="Times New Roman"/>
          <w:sz w:val="24"/>
          <w:szCs w:val="24"/>
        </w:rPr>
      </w:pPr>
      <w:r>
        <w:rPr>
          <w:rFonts w:ascii="Times New Roman" w:hAnsi="Times New Roman"/>
          <w:sz w:val="24"/>
          <w:szCs w:val="24"/>
        </w:rPr>
        <w:t>Wykonawca zapewnia niezmienność ceny zaoferowanej w postępowaniu przetargowym.</w:t>
      </w:r>
    </w:p>
    <w:p w14:paraId="5D6932AA" w14:textId="77777777" w:rsidR="00B37145" w:rsidRPr="00D51E0F" w:rsidRDefault="00B37145">
      <w:pPr>
        <w:keepNext/>
        <w:keepLines/>
        <w:numPr>
          <w:ilvl w:val="0"/>
          <w:numId w:val="14"/>
        </w:numPr>
        <w:tabs>
          <w:tab w:val="clear" w:pos="360"/>
        </w:tabs>
        <w:spacing w:after="0" w:line="360" w:lineRule="auto"/>
        <w:ind w:left="340" w:hanging="340"/>
        <w:jc w:val="both"/>
        <w:rPr>
          <w:rFonts w:ascii="Times New Roman" w:hAnsi="Times New Roman"/>
          <w:sz w:val="24"/>
          <w:szCs w:val="24"/>
        </w:rPr>
      </w:pPr>
      <w:r>
        <w:rPr>
          <w:rFonts w:ascii="Times New Roman" w:hAnsi="Times New Roman"/>
          <w:sz w:val="24"/>
          <w:szCs w:val="24"/>
        </w:rPr>
        <w:t>Wykonawca bez zgody Zamawiającego, wyrażonej w formie pisemnej pod rygorem nieważności nie może przelać wierzytelności wynikającej z niniejszej umowy na osoby trzecie.</w:t>
      </w:r>
    </w:p>
    <w:p w14:paraId="27C97F06" w14:textId="77777777" w:rsidR="00612014" w:rsidRDefault="006661EB">
      <w:pPr>
        <w:keepNext/>
        <w:keepLines/>
        <w:numPr>
          <w:ilvl w:val="0"/>
          <w:numId w:val="14"/>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 xml:space="preserve">W przypadku, gdy przedmiot umowy (w całości lub </w:t>
      </w:r>
      <w:r w:rsidR="008A23D8" w:rsidRPr="00D51E0F">
        <w:rPr>
          <w:rFonts w:ascii="Times New Roman" w:hAnsi="Times New Roman"/>
          <w:sz w:val="24"/>
          <w:szCs w:val="24"/>
        </w:rPr>
        <w:t>w części</w:t>
      </w:r>
      <w:r w:rsidR="00612014" w:rsidRPr="00D51E0F">
        <w:rPr>
          <w:rFonts w:ascii="Times New Roman" w:hAnsi="Times New Roman"/>
          <w:sz w:val="24"/>
          <w:szCs w:val="24"/>
        </w:rPr>
        <w:t>)</w:t>
      </w:r>
      <w:r w:rsidRPr="00D51E0F">
        <w:rPr>
          <w:rFonts w:ascii="Times New Roman" w:hAnsi="Times New Roman"/>
          <w:sz w:val="24"/>
          <w:szCs w:val="24"/>
        </w:rPr>
        <w:t xml:space="preserve"> będzie objęty d</w:t>
      </w:r>
      <w:r w:rsidR="00612014" w:rsidRPr="00D51E0F">
        <w:rPr>
          <w:rFonts w:ascii="Times New Roman" w:hAnsi="Times New Roman"/>
          <w:sz w:val="24"/>
          <w:szCs w:val="24"/>
        </w:rPr>
        <w:t xml:space="preserve">yspozycją załącznika nr 8 do ustawy z 2004 r. o podatku od towarów i usług dla placówek oświatowych, możliwe jest zastosowanie preferencyjnej stawki podatku VAT. Zastosowanie preferencyjnej stawki podatku Vat jest jednak możliwe pod warunkiem posiadania stosownego zamówienia potwierdzonego przez organ nadzorujący daną placówkę oświatową. </w:t>
      </w:r>
    </w:p>
    <w:p w14:paraId="781AC5CB" w14:textId="77777777" w:rsidR="004161BE" w:rsidRPr="00D51E0F" w:rsidRDefault="004161BE" w:rsidP="00D51E0F">
      <w:pPr>
        <w:keepNext/>
        <w:keepLines/>
        <w:spacing w:after="0" w:line="360" w:lineRule="auto"/>
        <w:jc w:val="both"/>
        <w:rPr>
          <w:rFonts w:ascii="Times New Roman" w:hAnsi="Times New Roman"/>
          <w:sz w:val="24"/>
          <w:szCs w:val="24"/>
        </w:rPr>
      </w:pPr>
    </w:p>
    <w:p w14:paraId="3622FAED" w14:textId="77777777" w:rsidR="00653301" w:rsidRPr="00D51E0F" w:rsidRDefault="00653301" w:rsidP="00D51E0F">
      <w:pPr>
        <w:pStyle w:val="Nrparagrafu"/>
        <w:spacing w:line="360" w:lineRule="auto"/>
        <w:rPr>
          <w:szCs w:val="24"/>
        </w:rPr>
      </w:pPr>
      <w:r w:rsidRPr="00D51E0F">
        <w:rPr>
          <w:szCs w:val="24"/>
        </w:rPr>
        <w:t>7</w:t>
      </w:r>
    </w:p>
    <w:p w14:paraId="77012B70" w14:textId="77777777" w:rsidR="00653301" w:rsidRPr="00D51E0F" w:rsidRDefault="00653301" w:rsidP="00D51E0F">
      <w:pPr>
        <w:keepNext/>
        <w:keepLines/>
        <w:tabs>
          <w:tab w:val="left" w:pos="142"/>
        </w:tabs>
        <w:spacing w:line="360" w:lineRule="auto"/>
        <w:jc w:val="both"/>
        <w:rPr>
          <w:rFonts w:ascii="Times New Roman" w:hAnsi="Times New Roman"/>
          <w:sz w:val="24"/>
          <w:szCs w:val="24"/>
        </w:rPr>
      </w:pPr>
      <w:r w:rsidRPr="00D51E0F">
        <w:rPr>
          <w:rFonts w:ascii="Times New Roman" w:hAnsi="Times New Roman"/>
          <w:sz w:val="24"/>
          <w:szCs w:val="24"/>
        </w:rPr>
        <w:t>Strony ustaliły następujące zasady płatności:</w:t>
      </w:r>
    </w:p>
    <w:p w14:paraId="02EC639F" w14:textId="77777777" w:rsidR="00653301" w:rsidRPr="00D51E0F" w:rsidRDefault="00653301">
      <w:pPr>
        <w:keepNext/>
        <w:keepLines/>
        <w:numPr>
          <w:ilvl w:val="0"/>
          <w:numId w:val="9"/>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 xml:space="preserve">Zapłata wynagrodzenia przez Zamawiającego nastąpi na podstawie faktury wystawionej przez Wykonawcę po podpisaniu protokołu odbioru, o którym mowa w </w:t>
      </w:r>
      <w:r w:rsidRPr="00D51E0F">
        <w:rPr>
          <w:rFonts w:ascii="Times New Roman" w:hAnsi="Times New Roman"/>
          <w:sz w:val="24"/>
          <w:szCs w:val="24"/>
        </w:rPr>
        <w:sym w:font="Times New Roman" w:char="00A7"/>
      </w:r>
      <w:r w:rsidR="005E27D2" w:rsidRPr="00D51E0F">
        <w:rPr>
          <w:rFonts w:ascii="Times New Roman" w:hAnsi="Times New Roman"/>
          <w:sz w:val="24"/>
          <w:szCs w:val="24"/>
        </w:rPr>
        <w:t xml:space="preserve"> 3 ust. </w:t>
      </w:r>
      <w:r w:rsidR="008A23D8">
        <w:rPr>
          <w:rFonts w:ascii="Times New Roman" w:hAnsi="Times New Roman"/>
          <w:sz w:val="24"/>
          <w:szCs w:val="24"/>
        </w:rPr>
        <w:t>5</w:t>
      </w:r>
      <w:r w:rsidRPr="00D51E0F">
        <w:rPr>
          <w:rFonts w:ascii="Times New Roman" w:hAnsi="Times New Roman"/>
          <w:sz w:val="24"/>
          <w:szCs w:val="24"/>
        </w:rPr>
        <w:t>.</w:t>
      </w:r>
    </w:p>
    <w:p w14:paraId="41B68F06" w14:textId="77777777" w:rsidR="00653301" w:rsidRPr="00D51E0F" w:rsidRDefault="00653301">
      <w:pPr>
        <w:keepNext/>
        <w:keepLines/>
        <w:numPr>
          <w:ilvl w:val="0"/>
          <w:numId w:val="9"/>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lastRenderedPageBreak/>
        <w:t xml:space="preserve">Zapłata wynagrodzenia przez </w:t>
      </w:r>
      <w:r w:rsidR="005E27D2" w:rsidRPr="00D51E0F">
        <w:rPr>
          <w:rFonts w:ascii="Times New Roman" w:hAnsi="Times New Roman"/>
          <w:sz w:val="24"/>
          <w:szCs w:val="24"/>
        </w:rPr>
        <w:t>Zamawiającego nastąpi w ciągu 30</w:t>
      </w:r>
      <w:r w:rsidRPr="00D51E0F">
        <w:rPr>
          <w:rFonts w:ascii="Times New Roman" w:hAnsi="Times New Roman"/>
          <w:sz w:val="24"/>
          <w:szCs w:val="24"/>
        </w:rPr>
        <w:t xml:space="preserve"> (słownie: </w:t>
      </w:r>
      <w:r w:rsidR="005E27D2" w:rsidRPr="00D51E0F">
        <w:rPr>
          <w:rFonts w:ascii="Times New Roman" w:hAnsi="Times New Roman"/>
          <w:sz w:val="24"/>
          <w:szCs w:val="24"/>
        </w:rPr>
        <w:t>trzydziestu</w:t>
      </w:r>
      <w:r w:rsidRPr="00D51E0F">
        <w:rPr>
          <w:rFonts w:ascii="Times New Roman" w:hAnsi="Times New Roman"/>
          <w:sz w:val="24"/>
          <w:szCs w:val="24"/>
        </w:rPr>
        <w:t>) dni od daty otrzymania od Wykonawcy prawidłowo wystawionej faktury.</w:t>
      </w:r>
    </w:p>
    <w:p w14:paraId="13999EDE" w14:textId="77777777" w:rsidR="00653301" w:rsidRPr="00D51E0F" w:rsidRDefault="00653301">
      <w:pPr>
        <w:keepNext/>
        <w:keepLines/>
        <w:numPr>
          <w:ilvl w:val="0"/>
          <w:numId w:val="9"/>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W przypadku opóźnienia w zapłacie przez Zamawiającego, Wykonawca ma prawo naliczyć odsetki ustawowe.</w:t>
      </w:r>
    </w:p>
    <w:p w14:paraId="07707249" w14:textId="77777777" w:rsidR="00653301" w:rsidRPr="00D51E0F" w:rsidRDefault="00653301" w:rsidP="00D51E0F">
      <w:pPr>
        <w:pStyle w:val="Nrparagrafu"/>
        <w:spacing w:line="360" w:lineRule="auto"/>
        <w:rPr>
          <w:szCs w:val="24"/>
        </w:rPr>
      </w:pPr>
      <w:r w:rsidRPr="00D51E0F">
        <w:rPr>
          <w:szCs w:val="24"/>
        </w:rPr>
        <w:t>8</w:t>
      </w:r>
    </w:p>
    <w:p w14:paraId="7FDD0081" w14:textId="77777777" w:rsidR="00653301" w:rsidRPr="00D51E0F" w:rsidRDefault="00653301">
      <w:pPr>
        <w:keepNext/>
        <w:keepLines/>
        <w:numPr>
          <w:ilvl w:val="0"/>
          <w:numId w:val="10"/>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Faktura zostanie wystawiona na:</w:t>
      </w:r>
    </w:p>
    <w:p w14:paraId="5C695896" w14:textId="77777777" w:rsidR="00F17DDD" w:rsidRPr="00D51E0F" w:rsidRDefault="005E27D2" w:rsidP="008A23D8">
      <w:pPr>
        <w:pStyle w:val="Tekstpodstawowy"/>
        <w:keepNext/>
        <w:keepLines/>
        <w:suppressAutoHyphens/>
        <w:spacing w:line="360" w:lineRule="auto"/>
      </w:pPr>
      <w:r w:rsidRPr="00D51E0F">
        <w:rPr>
          <w:b/>
        </w:rPr>
        <w:t>Nabywca:</w:t>
      </w:r>
      <w:r w:rsidR="00292B7E">
        <w:t>......</w:t>
      </w:r>
      <w:r w:rsidR="008A23D8">
        <w:t xml:space="preserve">; </w:t>
      </w:r>
      <w:r w:rsidRPr="00D51E0F">
        <w:t>Odbiorca faktury:</w:t>
      </w:r>
      <w:r w:rsidR="003F66C1" w:rsidRPr="00D51E0F">
        <w:t>………………..</w:t>
      </w:r>
    </w:p>
    <w:p w14:paraId="507858EB" w14:textId="77777777" w:rsidR="00653301" w:rsidRPr="00D51E0F" w:rsidRDefault="00653301">
      <w:pPr>
        <w:keepNext/>
        <w:keepLines/>
        <w:numPr>
          <w:ilvl w:val="0"/>
          <w:numId w:val="10"/>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Na fakturze powinien znajdować się dopisek: numer i data zawarcia niniejszej umowy.</w:t>
      </w:r>
    </w:p>
    <w:p w14:paraId="33F814D3" w14:textId="77777777" w:rsidR="00C132EE" w:rsidRPr="00D51E0F" w:rsidRDefault="00C132EE">
      <w:pPr>
        <w:keepNext/>
        <w:keepLines/>
        <w:numPr>
          <w:ilvl w:val="0"/>
          <w:numId w:val="10"/>
        </w:numPr>
        <w:tabs>
          <w:tab w:val="left" w:pos="270"/>
        </w:tabs>
        <w:spacing w:after="0" w:line="360" w:lineRule="auto"/>
        <w:ind w:right="20"/>
        <w:jc w:val="both"/>
        <w:rPr>
          <w:rFonts w:ascii="Times New Roman" w:eastAsia="Times New Roman" w:hAnsi="Times New Roman"/>
          <w:sz w:val="24"/>
          <w:szCs w:val="24"/>
        </w:rPr>
      </w:pPr>
      <w:r w:rsidRPr="00D51E0F">
        <w:rPr>
          <w:rFonts w:ascii="Times New Roman" w:hAnsi="Times New Roman"/>
          <w:sz w:val="24"/>
          <w:szCs w:val="24"/>
        </w:rPr>
        <w:t>Wykonawca ma możliwość przesłania drogą elektroniczną ustrukturyzowanej faktury elektronicznej w rozumieniu ustawy o elektronicznym fakturowaniu.</w:t>
      </w:r>
    </w:p>
    <w:p w14:paraId="4F43BA3E" w14:textId="77777777" w:rsidR="00C132EE" w:rsidRPr="00D51E0F" w:rsidRDefault="00C132EE">
      <w:pPr>
        <w:keepNext/>
        <w:keepLines/>
        <w:numPr>
          <w:ilvl w:val="0"/>
          <w:numId w:val="10"/>
        </w:numPr>
        <w:tabs>
          <w:tab w:val="left" w:pos="270"/>
        </w:tabs>
        <w:spacing w:after="0" w:line="360" w:lineRule="auto"/>
        <w:ind w:right="20"/>
        <w:jc w:val="both"/>
        <w:rPr>
          <w:rFonts w:ascii="Times New Roman" w:eastAsia="Times New Roman" w:hAnsi="Times New Roman"/>
          <w:sz w:val="24"/>
          <w:szCs w:val="24"/>
        </w:rPr>
      </w:pPr>
      <w:r w:rsidRPr="00D51E0F">
        <w:rPr>
          <w:rFonts w:ascii="Times New Roman" w:hAnsi="Times New Roman"/>
          <w:sz w:val="24"/>
          <w:szCs w:val="24"/>
        </w:rPr>
        <w:t xml:space="preserve">Zasady związane z wystawieniem ustrukturyzowanych faktur elektronicznych i innych ustrukturyzowanych dokumentów określa ustawa o elektronicznym fakturowaniu oraz akty wykonawcze. </w:t>
      </w:r>
    </w:p>
    <w:p w14:paraId="744CC352" w14:textId="32D8A1BB" w:rsidR="00653301" w:rsidRPr="00D51E0F" w:rsidRDefault="004250CD">
      <w:pPr>
        <w:keepNext/>
        <w:keepLines/>
        <w:numPr>
          <w:ilvl w:val="0"/>
          <w:numId w:val="10"/>
        </w:numPr>
        <w:tabs>
          <w:tab w:val="left" w:pos="270"/>
        </w:tabs>
        <w:spacing w:after="0" w:line="360" w:lineRule="auto"/>
        <w:ind w:right="20"/>
        <w:jc w:val="both"/>
        <w:rPr>
          <w:rFonts w:ascii="Times New Roman" w:hAnsi="Times New Roman"/>
          <w:sz w:val="24"/>
          <w:szCs w:val="24"/>
        </w:rPr>
      </w:pPr>
      <w:r w:rsidRPr="00D51E0F">
        <w:rPr>
          <w:rFonts w:ascii="Times New Roman" w:hAnsi="Times New Roman"/>
          <w:sz w:val="24"/>
          <w:szCs w:val="24"/>
        </w:rPr>
        <w:t xml:space="preserve">Dostawca przy realizacji </w:t>
      </w:r>
      <w:r w:rsidR="000D17AF" w:rsidRPr="00D51E0F">
        <w:rPr>
          <w:rFonts w:ascii="Times New Roman" w:hAnsi="Times New Roman"/>
          <w:sz w:val="24"/>
          <w:szCs w:val="24"/>
        </w:rPr>
        <w:t>Umowy zobowiązuje</w:t>
      </w:r>
      <w:r w:rsidR="00453AE7">
        <w:rPr>
          <w:rFonts w:ascii="Times New Roman" w:hAnsi="Times New Roman"/>
          <w:sz w:val="24"/>
          <w:szCs w:val="24"/>
        </w:rPr>
        <w:t xml:space="preserve"> </w:t>
      </w:r>
      <w:r w:rsidR="000D17AF" w:rsidRPr="00D51E0F">
        <w:rPr>
          <w:rFonts w:ascii="Times New Roman" w:hAnsi="Times New Roman"/>
          <w:sz w:val="24"/>
          <w:szCs w:val="24"/>
        </w:rPr>
        <w:t>się posługiwać rachunkiem</w:t>
      </w:r>
      <w:r w:rsidRPr="00D51E0F">
        <w:rPr>
          <w:rFonts w:ascii="Times New Roman" w:hAnsi="Times New Roman"/>
          <w:sz w:val="24"/>
          <w:szCs w:val="24"/>
        </w:rPr>
        <w:t xml:space="preserve"> rozliczeniowym, o którym </w:t>
      </w:r>
      <w:r w:rsidR="000D17AF" w:rsidRPr="00D51E0F">
        <w:rPr>
          <w:rFonts w:ascii="Times New Roman" w:hAnsi="Times New Roman"/>
          <w:sz w:val="24"/>
          <w:szCs w:val="24"/>
        </w:rPr>
        <w:t>mowa w art.</w:t>
      </w:r>
      <w:r w:rsidRPr="00D51E0F">
        <w:rPr>
          <w:rFonts w:ascii="Times New Roman" w:hAnsi="Times New Roman"/>
          <w:sz w:val="24"/>
          <w:szCs w:val="24"/>
        </w:rPr>
        <w:t xml:space="preserve"> 49 ust 1 pkt 1 </w:t>
      </w:r>
      <w:r w:rsidR="000D17AF" w:rsidRPr="00D51E0F">
        <w:rPr>
          <w:rFonts w:ascii="Times New Roman" w:hAnsi="Times New Roman"/>
          <w:sz w:val="24"/>
          <w:szCs w:val="24"/>
        </w:rPr>
        <w:t>ustawy z</w:t>
      </w:r>
      <w:r w:rsidR="00453AE7">
        <w:rPr>
          <w:rFonts w:ascii="Times New Roman" w:hAnsi="Times New Roman"/>
          <w:sz w:val="24"/>
          <w:szCs w:val="24"/>
        </w:rPr>
        <w:t xml:space="preserve"> </w:t>
      </w:r>
      <w:r w:rsidR="000D17AF" w:rsidRPr="00D51E0F">
        <w:rPr>
          <w:rFonts w:ascii="Times New Roman" w:hAnsi="Times New Roman"/>
          <w:sz w:val="24"/>
          <w:szCs w:val="24"/>
        </w:rPr>
        <w:t>dnia 29 sierpnia</w:t>
      </w:r>
      <w:r w:rsidRPr="00D51E0F">
        <w:rPr>
          <w:rFonts w:ascii="Times New Roman" w:hAnsi="Times New Roman"/>
          <w:sz w:val="24"/>
          <w:szCs w:val="24"/>
        </w:rPr>
        <w:t xml:space="preserve"> 1997 r. </w:t>
      </w:r>
      <w:r w:rsidR="000D17AF" w:rsidRPr="00D51E0F">
        <w:rPr>
          <w:rFonts w:ascii="Times New Roman" w:hAnsi="Times New Roman"/>
          <w:sz w:val="24"/>
          <w:szCs w:val="24"/>
        </w:rPr>
        <w:t>Prawo Bankowe zawartym</w:t>
      </w:r>
      <w:r w:rsidR="00453AE7">
        <w:rPr>
          <w:rFonts w:ascii="Times New Roman" w:hAnsi="Times New Roman"/>
          <w:sz w:val="24"/>
          <w:szCs w:val="24"/>
        </w:rPr>
        <w:t xml:space="preserve"> </w:t>
      </w:r>
      <w:r w:rsidR="000D17AF" w:rsidRPr="00D51E0F">
        <w:rPr>
          <w:rFonts w:ascii="Times New Roman" w:hAnsi="Times New Roman"/>
          <w:sz w:val="24"/>
          <w:szCs w:val="24"/>
        </w:rPr>
        <w:t>w wykazie</w:t>
      </w:r>
      <w:r w:rsidRPr="00D51E0F">
        <w:rPr>
          <w:rFonts w:ascii="Times New Roman" w:hAnsi="Times New Roman"/>
          <w:sz w:val="24"/>
          <w:szCs w:val="24"/>
        </w:rPr>
        <w:t xml:space="preserve"> podmiotów, o którym </w:t>
      </w:r>
      <w:r w:rsidR="000D17AF" w:rsidRPr="00D51E0F">
        <w:rPr>
          <w:rFonts w:ascii="Times New Roman" w:hAnsi="Times New Roman"/>
          <w:sz w:val="24"/>
          <w:szCs w:val="24"/>
        </w:rPr>
        <w:t>mowa w art.</w:t>
      </w:r>
      <w:r w:rsidRPr="00D51E0F">
        <w:rPr>
          <w:rFonts w:ascii="Times New Roman" w:hAnsi="Times New Roman"/>
          <w:sz w:val="24"/>
          <w:szCs w:val="24"/>
        </w:rPr>
        <w:t xml:space="preserve"> 96b ust 1 </w:t>
      </w:r>
      <w:r w:rsidR="000D17AF" w:rsidRPr="00D51E0F">
        <w:rPr>
          <w:rFonts w:ascii="Times New Roman" w:hAnsi="Times New Roman"/>
          <w:sz w:val="24"/>
          <w:szCs w:val="24"/>
        </w:rPr>
        <w:t>ustawy z</w:t>
      </w:r>
      <w:r w:rsidR="00453AE7">
        <w:rPr>
          <w:rFonts w:ascii="Times New Roman" w:hAnsi="Times New Roman"/>
          <w:sz w:val="24"/>
          <w:szCs w:val="24"/>
        </w:rPr>
        <w:t xml:space="preserve"> </w:t>
      </w:r>
      <w:r w:rsidR="000D17AF" w:rsidRPr="00D51E0F">
        <w:rPr>
          <w:rFonts w:ascii="Times New Roman" w:hAnsi="Times New Roman"/>
          <w:sz w:val="24"/>
          <w:szCs w:val="24"/>
        </w:rPr>
        <w:t>dnia 11</w:t>
      </w:r>
      <w:r w:rsidRPr="00D51E0F">
        <w:rPr>
          <w:rFonts w:ascii="Times New Roman" w:hAnsi="Times New Roman"/>
          <w:sz w:val="24"/>
          <w:szCs w:val="24"/>
        </w:rPr>
        <w:t xml:space="preserve"> marca 2004 r. o podatku </w:t>
      </w:r>
      <w:r w:rsidR="000D17AF" w:rsidRPr="00D51E0F">
        <w:rPr>
          <w:rFonts w:ascii="Times New Roman" w:hAnsi="Times New Roman"/>
          <w:sz w:val="24"/>
          <w:szCs w:val="24"/>
        </w:rPr>
        <w:t>od towarów</w:t>
      </w:r>
      <w:r w:rsidR="00C245A4">
        <w:rPr>
          <w:rFonts w:ascii="Times New Roman" w:hAnsi="Times New Roman"/>
          <w:sz w:val="24"/>
          <w:szCs w:val="24"/>
        </w:rPr>
        <w:t xml:space="preserve"> </w:t>
      </w:r>
      <w:r w:rsidR="000D17AF" w:rsidRPr="00D51E0F">
        <w:rPr>
          <w:rFonts w:ascii="Times New Roman" w:hAnsi="Times New Roman"/>
          <w:sz w:val="24"/>
          <w:szCs w:val="24"/>
        </w:rPr>
        <w:t>i usług</w:t>
      </w:r>
      <w:r w:rsidRPr="00D51E0F">
        <w:rPr>
          <w:rFonts w:ascii="Times New Roman" w:hAnsi="Times New Roman"/>
          <w:sz w:val="24"/>
          <w:szCs w:val="24"/>
        </w:rPr>
        <w:t xml:space="preserve">. Dostawca </w:t>
      </w:r>
      <w:r w:rsidR="000D17AF" w:rsidRPr="00D51E0F">
        <w:rPr>
          <w:rFonts w:ascii="Times New Roman" w:hAnsi="Times New Roman"/>
          <w:sz w:val="24"/>
          <w:szCs w:val="24"/>
        </w:rPr>
        <w:t>przyjmuje do wiadomości</w:t>
      </w:r>
      <w:r w:rsidRPr="00D51E0F">
        <w:rPr>
          <w:rFonts w:ascii="Times New Roman" w:hAnsi="Times New Roman"/>
          <w:sz w:val="24"/>
          <w:szCs w:val="24"/>
        </w:rPr>
        <w:t xml:space="preserve">, </w:t>
      </w:r>
      <w:r w:rsidR="000D17AF" w:rsidRPr="00D51E0F">
        <w:rPr>
          <w:rFonts w:ascii="Times New Roman" w:hAnsi="Times New Roman"/>
          <w:sz w:val="24"/>
          <w:szCs w:val="24"/>
        </w:rPr>
        <w:t>że Zamawiający</w:t>
      </w:r>
      <w:r w:rsidR="00453AE7">
        <w:rPr>
          <w:rFonts w:ascii="Times New Roman" w:hAnsi="Times New Roman"/>
          <w:sz w:val="24"/>
          <w:szCs w:val="24"/>
        </w:rPr>
        <w:t xml:space="preserve"> </w:t>
      </w:r>
      <w:r w:rsidR="000D17AF" w:rsidRPr="00D51E0F">
        <w:rPr>
          <w:rFonts w:ascii="Times New Roman" w:hAnsi="Times New Roman"/>
          <w:sz w:val="24"/>
          <w:szCs w:val="24"/>
        </w:rPr>
        <w:t>przy zapłacie</w:t>
      </w:r>
      <w:r w:rsidR="00453AE7">
        <w:rPr>
          <w:rFonts w:ascii="Times New Roman" w:hAnsi="Times New Roman"/>
          <w:sz w:val="24"/>
          <w:szCs w:val="24"/>
        </w:rPr>
        <w:t xml:space="preserve"> </w:t>
      </w:r>
      <w:r w:rsidR="000D17AF" w:rsidRPr="00D51E0F">
        <w:rPr>
          <w:rFonts w:ascii="Times New Roman" w:hAnsi="Times New Roman"/>
          <w:sz w:val="24"/>
          <w:szCs w:val="24"/>
        </w:rPr>
        <w:t>wynagrodzenia będzie stosował mechanizm</w:t>
      </w:r>
      <w:r w:rsidRPr="00D51E0F">
        <w:rPr>
          <w:rFonts w:ascii="Times New Roman" w:hAnsi="Times New Roman"/>
          <w:sz w:val="24"/>
          <w:szCs w:val="24"/>
        </w:rPr>
        <w:t xml:space="preserve"> podzielonej płatności, </w:t>
      </w:r>
      <w:r w:rsidR="000D17AF" w:rsidRPr="00D51E0F">
        <w:rPr>
          <w:rFonts w:ascii="Times New Roman" w:hAnsi="Times New Roman"/>
          <w:sz w:val="24"/>
          <w:szCs w:val="24"/>
        </w:rPr>
        <w:t>o którym mowa w art.</w:t>
      </w:r>
      <w:r w:rsidRPr="00D51E0F">
        <w:rPr>
          <w:rFonts w:ascii="Times New Roman" w:hAnsi="Times New Roman"/>
          <w:sz w:val="24"/>
          <w:szCs w:val="24"/>
        </w:rPr>
        <w:t xml:space="preserve"> 108a ust. 1 ustawy z dnia 11 marca 2004 r. o podatku </w:t>
      </w:r>
      <w:r w:rsidR="000D17AF" w:rsidRPr="00D51E0F">
        <w:rPr>
          <w:rFonts w:ascii="Times New Roman" w:hAnsi="Times New Roman"/>
          <w:sz w:val="24"/>
          <w:szCs w:val="24"/>
        </w:rPr>
        <w:t>od towarów</w:t>
      </w:r>
      <w:r w:rsidR="00453AE7">
        <w:rPr>
          <w:rFonts w:ascii="Times New Roman" w:hAnsi="Times New Roman"/>
          <w:sz w:val="24"/>
          <w:szCs w:val="24"/>
        </w:rPr>
        <w:t xml:space="preserve"> </w:t>
      </w:r>
      <w:r w:rsidR="000D17AF" w:rsidRPr="00D51E0F">
        <w:rPr>
          <w:rFonts w:ascii="Times New Roman" w:hAnsi="Times New Roman"/>
          <w:sz w:val="24"/>
          <w:szCs w:val="24"/>
        </w:rPr>
        <w:t>i usług</w:t>
      </w:r>
      <w:r w:rsidRPr="00D51E0F">
        <w:rPr>
          <w:rFonts w:ascii="Times New Roman" w:hAnsi="Times New Roman"/>
          <w:sz w:val="24"/>
          <w:szCs w:val="24"/>
        </w:rPr>
        <w:t xml:space="preserve"> (</w:t>
      </w:r>
      <w:r w:rsidR="000D17AF" w:rsidRPr="00D51E0F">
        <w:rPr>
          <w:rFonts w:ascii="Times New Roman" w:hAnsi="Times New Roman"/>
          <w:sz w:val="24"/>
          <w:szCs w:val="24"/>
        </w:rPr>
        <w:t>o ile</w:t>
      </w:r>
      <w:r w:rsidRPr="00D51E0F">
        <w:rPr>
          <w:rFonts w:ascii="Times New Roman" w:hAnsi="Times New Roman"/>
          <w:sz w:val="24"/>
          <w:szCs w:val="24"/>
        </w:rPr>
        <w:t xml:space="preserve"> dotyczy).</w:t>
      </w:r>
    </w:p>
    <w:p w14:paraId="3FEE2915" w14:textId="77777777" w:rsidR="00653301" w:rsidRPr="00D51E0F" w:rsidRDefault="00653301" w:rsidP="00D51E0F">
      <w:pPr>
        <w:pStyle w:val="Nrparagrafu"/>
        <w:spacing w:line="360" w:lineRule="auto"/>
        <w:rPr>
          <w:szCs w:val="24"/>
        </w:rPr>
      </w:pPr>
      <w:r w:rsidRPr="00D51E0F">
        <w:rPr>
          <w:szCs w:val="24"/>
        </w:rPr>
        <w:t>9</w:t>
      </w:r>
    </w:p>
    <w:p w14:paraId="2EAAF40E" w14:textId="77777777" w:rsidR="00653301" w:rsidRPr="00D51E0F" w:rsidRDefault="00653301">
      <w:pPr>
        <w:keepNext/>
        <w:keepLines/>
        <w:numPr>
          <w:ilvl w:val="0"/>
          <w:numId w:val="11"/>
        </w:numPr>
        <w:tabs>
          <w:tab w:val="left" w:pos="142"/>
        </w:tabs>
        <w:spacing w:after="0" w:line="360" w:lineRule="auto"/>
        <w:jc w:val="both"/>
        <w:rPr>
          <w:rFonts w:ascii="Times New Roman" w:hAnsi="Times New Roman"/>
          <w:sz w:val="24"/>
          <w:szCs w:val="24"/>
        </w:rPr>
      </w:pPr>
      <w:r w:rsidRPr="00D51E0F">
        <w:rPr>
          <w:rFonts w:ascii="Times New Roman" w:hAnsi="Times New Roman"/>
          <w:sz w:val="24"/>
          <w:szCs w:val="24"/>
        </w:rPr>
        <w:t>W razie niewykonania lub nienależytego wykonania umowy przez Wykonawcę, Zamawiający ma prawo naliczyć Wykonawcy kary umowne zgodnie z zasadą:</w:t>
      </w:r>
    </w:p>
    <w:p w14:paraId="6F61865D" w14:textId="77777777" w:rsidR="00653301" w:rsidRPr="00D51E0F" w:rsidRDefault="00653301">
      <w:pPr>
        <w:keepNext/>
        <w:keepLines/>
        <w:numPr>
          <w:ilvl w:val="0"/>
          <w:numId w:val="19"/>
        </w:numPr>
        <w:tabs>
          <w:tab w:val="clear" w:pos="644"/>
        </w:tabs>
        <w:spacing w:after="0" w:line="360" w:lineRule="auto"/>
        <w:ind w:left="709" w:hanging="425"/>
        <w:jc w:val="both"/>
        <w:rPr>
          <w:rFonts w:ascii="Times New Roman" w:hAnsi="Times New Roman"/>
          <w:sz w:val="24"/>
          <w:szCs w:val="24"/>
        </w:rPr>
      </w:pPr>
      <w:r w:rsidRPr="00D51E0F">
        <w:rPr>
          <w:rFonts w:ascii="Times New Roman" w:hAnsi="Times New Roman"/>
          <w:sz w:val="24"/>
          <w:szCs w:val="24"/>
        </w:rPr>
        <w:t>W przypadku odstąpienia przez Wykonawcę od umowy - 10% wartości umowy</w:t>
      </w:r>
      <w:r w:rsidR="00D56440">
        <w:rPr>
          <w:rFonts w:ascii="Times New Roman" w:hAnsi="Times New Roman"/>
          <w:sz w:val="24"/>
          <w:szCs w:val="24"/>
        </w:rPr>
        <w:t>, określonej w § 6 ust 1 umowy</w:t>
      </w:r>
      <w:r w:rsidRPr="00D51E0F">
        <w:rPr>
          <w:rFonts w:ascii="Times New Roman" w:hAnsi="Times New Roman"/>
          <w:sz w:val="24"/>
          <w:szCs w:val="24"/>
        </w:rPr>
        <w:t xml:space="preserve">. Jednocześnie w tym czasie na koszt i ryzyko Wykonawcy </w:t>
      </w:r>
      <w:r w:rsidR="000D17AF" w:rsidRPr="00D51E0F">
        <w:rPr>
          <w:rFonts w:ascii="Times New Roman" w:hAnsi="Times New Roman"/>
          <w:sz w:val="24"/>
          <w:szCs w:val="24"/>
        </w:rPr>
        <w:t>nastąpią</w:t>
      </w:r>
      <w:r w:rsidRPr="00D51E0F">
        <w:rPr>
          <w:rFonts w:ascii="Times New Roman" w:hAnsi="Times New Roman"/>
          <w:sz w:val="24"/>
          <w:szCs w:val="24"/>
        </w:rPr>
        <w:t xml:space="preserve"> demontaż sprzętu z pomieszczeń Zamawiającego.</w:t>
      </w:r>
    </w:p>
    <w:p w14:paraId="0B6C905B" w14:textId="7AC17632" w:rsidR="00596827" w:rsidRPr="00D51E0F" w:rsidRDefault="00653301">
      <w:pPr>
        <w:keepNext/>
        <w:keepLines/>
        <w:numPr>
          <w:ilvl w:val="0"/>
          <w:numId w:val="19"/>
        </w:numPr>
        <w:tabs>
          <w:tab w:val="clear" w:pos="644"/>
        </w:tabs>
        <w:spacing w:after="0" w:line="360" w:lineRule="auto"/>
        <w:ind w:left="709" w:hanging="425"/>
        <w:jc w:val="both"/>
        <w:rPr>
          <w:rFonts w:ascii="Times New Roman" w:hAnsi="Times New Roman"/>
          <w:sz w:val="24"/>
          <w:szCs w:val="24"/>
        </w:rPr>
      </w:pPr>
      <w:r w:rsidRPr="00D51E0F">
        <w:rPr>
          <w:rFonts w:ascii="Times New Roman" w:hAnsi="Times New Roman"/>
          <w:sz w:val="24"/>
          <w:szCs w:val="24"/>
        </w:rPr>
        <w:t xml:space="preserve">W przypadku </w:t>
      </w:r>
      <w:r w:rsidR="00BA1AFF" w:rsidRPr="00D51E0F">
        <w:rPr>
          <w:rFonts w:ascii="Times New Roman" w:hAnsi="Times New Roman"/>
          <w:sz w:val="24"/>
          <w:szCs w:val="24"/>
        </w:rPr>
        <w:t>zwłoki</w:t>
      </w:r>
      <w:r w:rsidRPr="00D51E0F">
        <w:rPr>
          <w:rFonts w:ascii="Times New Roman" w:hAnsi="Times New Roman"/>
          <w:sz w:val="24"/>
          <w:szCs w:val="24"/>
        </w:rPr>
        <w:t xml:space="preserve"> w </w:t>
      </w:r>
      <w:r w:rsidR="007E0F17" w:rsidRPr="00D51E0F">
        <w:rPr>
          <w:rFonts w:ascii="Times New Roman" w:hAnsi="Times New Roman"/>
          <w:sz w:val="24"/>
          <w:szCs w:val="24"/>
        </w:rPr>
        <w:t xml:space="preserve">dostawie </w:t>
      </w:r>
      <w:r w:rsidR="00300F86">
        <w:rPr>
          <w:rFonts w:ascii="Times New Roman" w:hAnsi="Times New Roman"/>
          <w:sz w:val="24"/>
          <w:szCs w:val="24"/>
        </w:rPr>
        <w:t xml:space="preserve">sprzętu </w:t>
      </w:r>
      <w:r w:rsidRPr="00D51E0F">
        <w:rPr>
          <w:rFonts w:ascii="Times New Roman" w:hAnsi="Times New Roman"/>
          <w:sz w:val="24"/>
          <w:szCs w:val="24"/>
        </w:rPr>
        <w:t xml:space="preserve">w stosunku do terminów ustalonych w </w:t>
      </w:r>
      <w:r w:rsidRPr="00D51E0F">
        <w:rPr>
          <w:rFonts w:ascii="Times New Roman" w:hAnsi="Times New Roman"/>
          <w:sz w:val="24"/>
          <w:szCs w:val="24"/>
        </w:rPr>
        <w:sym w:font="Times New Roman" w:char="00A7"/>
      </w:r>
      <w:r w:rsidRPr="00D51E0F">
        <w:rPr>
          <w:rFonts w:ascii="Times New Roman" w:hAnsi="Times New Roman"/>
          <w:sz w:val="24"/>
          <w:szCs w:val="24"/>
        </w:rPr>
        <w:t xml:space="preserve"> 3 niniejszej umowy - 0,2% wartości </w:t>
      </w:r>
      <w:r w:rsidR="004B2223" w:rsidRPr="00D51E0F">
        <w:rPr>
          <w:rFonts w:ascii="Times New Roman" w:hAnsi="Times New Roman"/>
          <w:sz w:val="24"/>
          <w:szCs w:val="24"/>
        </w:rPr>
        <w:t>umowy</w:t>
      </w:r>
      <w:r w:rsidR="00D56440">
        <w:rPr>
          <w:rFonts w:ascii="Times New Roman" w:hAnsi="Times New Roman"/>
          <w:sz w:val="24"/>
          <w:szCs w:val="24"/>
        </w:rPr>
        <w:t xml:space="preserve"> określonej w § 6 ust 1</w:t>
      </w:r>
      <w:r w:rsidRPr="00D51E0F">
        <w:rPr>
          <w:rFonts w:ascii="Times New Roman" w:hAnsi="Times New Roman"/>
          <w:sz w:val="24"/>
          <w:szCs w:val="24"/>
        </w:rPr>
        <w:t>za każdy dzień zwłoki.</w:t>
      </w:r>
    </w:p>
    <w:p w14:paraId="5EEA9C31" w14:textId="6C3438A0" w:rsidR="00653301" w:rsidRPr="00D51E0F" w:rsidRDefault="00653301">
      <w:pPr>
        <w:keepNext/>
        <w:keepLines/>
        <w:numPr>
          <w:ilvl w:val="0"/>
          <w:numId w:val="19"/>
        </w:numPr>
        <w:tabs>
          <w:tab w:val="clear" w:pos="644"/>
        </w:tabs>
        <w:spacing w:after="0" w:line="360" w:lineRule="auto"/>
        <w:ind w:left="709" w:hanging="425"/>
        <w:jc w:val="both"/>
        <w:rPr>
          <w:rFonts w:ascii="Times New Roman" w:hAnsi="Times New Roman"/>
          <w:sz w:val="24"/>
          <w:szCs w:val="24"/>
        </w:rPr>
      </w:pPr>
      <w:r w:rsidRPr="00D51E0F">
        <w:rPr>
          <w:rFonts w:ascii="Times New Roman" w:hAnsi="Times New Roman"/>
          <w:sz w:val="24"/>
          <w:szCs w:val="24"/>
        </w:rPr>
        <w:lastRenderedPageBreak/>
        <w:t>Łączna wartość naliczonych kar z tytułu</w:t>
      </w:r>
      <w:r w:rsidR="00453AE7">
        <w:rPr>
          <w:rFonts w:ascii="Times New Roman" w:hAnsi="Times New Roman"/>
          <w:sz w:val="24"/>
          <w:szCs w:val="24"/>
        </w:rPr>
        <w:t xml:space="preserve"> </w:t>
      </w:r>
      <w:r w:rsidR="00612014" w:rsidRPr="00D51E0F">
        <w:rPr>
          <w:rFonts w:ascii="Times New Roman" w:hAnsi="Times New Roman"/>
          <w:sz w:val="24"/>
          <w:szCs w:val="24"/>
        </w:rPr>
        <w:t>zwłoki</w:t>
      </w:r>
      <w:r w:rsidR="005E27D2" w:rsidRPr="00D51E0F">
        <w:rPr>
          <w:rFonts w:ascii="Times New Roman" w:hAnsi="Times New Roman"/>
          <w:sz w:val="24"/>
          <w:szCs w:val="24"/>
        </w:rPr>
        <w:t xml:space="preserve"> nie może przekroczyć </w:t>
      </w:r>
      <w:r w:rsidR="00D56440">
        <w:rPr>
          <w:rFonts w:ascii="Times New Roman" w:hAnsi="Times New Roman"/>
          <w:sz w:val="24"/>
          <w:szCs w:val="24"/>
        </w:rPr>
        <w:t>2</w:t>
      </w:r>
      <w:r w:rsidR="005E27D2" w:rsidRPr="00D51E0F">
        <w:rPr>
          <w:rFonts w:ascii="Times New Roman" w:hAnsi="Times New Roman"/>
          <w:sz w:val="24"/>
          <w:szCs w:val="24"/>
        </w:rPr>
        <w:t>0%</w:t>
      </w:r>
      <w:r w:rsidRPr="00D51E0F">
        <w:rPr>
          <w:rFonts w:ascii="Times New Roman" w:hAnsi="Times New Roman"/>
          <w:sz w:val="24"/>
          <w:szCs w:val="24"/>
        </w:rPr>
        <w:t xml:space="preserve"> wartości </w:t>
      </w:r>
      <w:r w:rsidR="00D56440">
        <w:rPr>
          <w:rFonts w:ascii="Times New Roman" w:hAnsi="Times New Roman"/>
          <w:sz w:val="24"/>
          <w:szCs w:val="24"/>
        </w:rPr>
        <w:t>wynagrodzenia określonego w § 6 ust 1</w:t>
      </w:r>
      <w:r w:rsidR="00292B7E">
        <w:rPr>
          <w:rFonts w:ascii="Times New Roman" w:hAnsi="Times New Roman"/>
          <w:sz w:val="24"/>
          <w:szCs w:val="24"/>
        </w:rPr>
        <w:t xml:space="preserve">. </w:t>
      </w:r>
      <w:r w:rsidRPr="00D51E0F">
        <w:rPr>
          <w:rFonts w:ascii="Times New Roman" w:hAnsi="Times New Roman"/>
          <w:sz w:val="24"/>
          <w:szCs w:val="24"/>
        </w:rPr>
        <w:t>W przypadku, gdy łączna wartość nali</w:t>
      </w:r>
      <w:r w:rsidR="005E27D2" w:rsidRPr="00D51E0F">
        <w:rPr>
          <w:rFonts w:ascii="Times New Roman" w:hAnsi="Times New Roman"/>
          <w:sz w:val="24"/>
          <w:szCs w:val="24"/>
        </w:rPr>
        <w:t xml:space="preserve">czonych kar osiągnęłaby poziom </w:t>
      </w:r>
      <w:r w:rsidR="00D56440">
        <w:rPr>
          <w:rFonts w:ascii="Times New Roman" w:hAnsi="Times New Roman"/>
          <w:sz w:val="24"/>
          <w:szCs w:val="24"/>
        </w:rPr>
        <w:t>2</w:t>
      </w:r>
      <w:r w:rsidR="005E27D2" w:rsidRPr="00D51E0F">
        <w:rPr>
          <w:rFonts w:ascii="Times New Roman" w:hAnsi="Times New Roman"/>
          <w:sz w:val="24"/>
          <w:szCs w:val="24"/>
        </w:rPr>
        <w:t>0</w:t>
      </w:r>
      <w:r w:rsidRPr="00D51E0F">
        <w:rPr>
          <w:rFonts w:ascii="Times New Roman" w:hAnsi="Times New Roman"/>
          <w:sz w:val="24"/>
          <w:szCs w:val="24"/>
        </w:rPr>
        <w:t>% wartości umowy, Zamawiający uzna, że Wykonawca odstąpił od umowy i zastosowane zostaną postanowienia ust. 1 niniejszego paragrafu.</w:t>
      </w:r>
      <w:r w:rsidR="005E27D2" w:rsidRPr="00D51E0F">
        <w:rPr>
          <w:rFonts w:ascii="Times New Roman" w:hAnsi="Times New Roman"/>
          <w:sz w:val="24"/>
          <w:szCs w:val="24"/>
        </w:rPr>
        <w:t xml:space="preserve"> W powyższej sytuacji naliczone kary sumują się.</w:t>
      </w:r>
    </w:p>
    <w:p w14:paraId="6976F949" w14:textId="77777777" w:rsidR="00653301" w:rsidRDefault="00653301">
      <w:pPr>
        <w:keepNext/>
        <w:keepLines/>
        <w:numPr>
          <w:ilvl w:val="1"/>
          <w:numId w:val="15"/>
        </w:numPr>
        <w:tabs>
          <w:tab w:val="clear" w:pos="1724"/>
          <w:tab w:val="num" w:pos="360"/>
        </w:tabs>
        <w:spacing w:after="0" w:line="360" w:lineRule="auto"/>
        <w:ind w:left="360"/>
        <w:jc w:val="both"/>
        <w:rPr>
          <w:rFonts w:ascii="Times New Roman" w:hAnsi="Times New Roman"/>
          <w:sz w:val="24"/>
          <w:szCs w:val="24"/>
        </w:rPr>
      </w:pPr>
      <w:r w:rsidRPr="00D51E0F">
        <w:rPr>
          <w:rFonts w:ascii="Times New Roman" w:hAnsi="Times New Roman"/>
          <w:sz w:val="24"/>
          <w:szCs w:val="24"/>
        </w:rPr>
        <w:t xml:space="preserve">W </w:t>
      </w:r>
      <w:r w:rsidR="005E27D2" w:rsidRPr="00D51E0F">
        <w:rPr>
          <w:rFonts w:ascii="Times New Roman" w:hAnsi="Times New Roman"/>
          <w:sz w:val="24"/>
          <w:szCs w:val="24"/>
        </w:rPr>
        <w:t>przypadku,</w:t>
      </w:r>
      <w:r w:rsidRPr="00D51E0F">
        <w:rPr>
          <w:rFonts w:ascii="Times New Roman" w:hAnsi="Times New Roman"/>
          <w:sz w:val="24"/>
          <w:szCs w:val="24"/>
        </w:rPr>
        <w:t xml:space="preserve"> gdy kara umowna nie pokrywa poniesionej szkody, </w:t>
      </w:r>
      <w:r w:rsidR="003F66C1" w:rsidRPr="00D51E0F">
        <w:rPr>
          <w:rFonts w:ascii="Times New Roman" w:hAnsi="Times New Roman"/>
          <w:sz w:val="24"/>
          <w:szCs w:val="24"/>
        </w:rPr>
        <w:t>stronom</w:t>
      </w:r>
      <w:r w:rsidRPr="00D51E0F">
        <w:rPr>
          <w:rFonts w:ascii="Times New Roman" w:hAnsi="Times New Roman"/>
          <w:sz w:val="24"/>
          <w:szCs w:val="24"/>
        </w:rPr>
        <w:t xml:space="preserve"> służy prawo dochodzenia odszkodowania uzupełniającego na zasadach ogólnych kodeksu cywilnego.</w:t>
      </w:r>
    </w:p>
    <w:p w14:paraId="14465E88" w14:textId="77777777" w:rsidR="007C18F3" w:rsidRPr="00D51E0F" w:rsidRDefault="007C18F3">
      <w:pPr>
        <w:keepNext/>
        <w:keepLines/>
        <w:numPr>
          <w:ilvl w:val="1"/>
          <w:numId w:val="15"/>
        </w:numPr>
        <w:tabs>
          <w:tab w:val="clear" w:pos="1724"/>
          <w:tab w:val="num" w:pos="360"/>
        </w:tabs>
        <w:spacing w:after="0" w:line="360" w:lineRule="auto"/>
        <w:ind w:left="360"/>
        <w:jc w:val="both"/>
        <w:rPr>
          <w:rFonts w:ascii="Times New Roman" w:hAnsi="Times New Roman"/>
          <w:sz w:val="24"/>
          <w:szCs w:val="24"/>
        </w:rPr>
      </w:pPr>
      <w:r>
        <w:rPr>
          <w:rFonts w:ascii="Times New Roman" w:hAnsi="Times New Roman"/>
          <w:sz w:val="24"/>
          <w:szCs w:val="24"/>
        </w:rPr>
        <w:t xml:space="preserve">Zamawiającemu przysługuje prawo odstąpienia od </w:t>
      </w:r>
      <w:r w:rsidR="00972747">
        <w:rPr>
          <w:rFonts w:ascii="Times New Roman" w:hAnsi="Times New Roman"/>
          <w:sz w:val="24"/>
          <w:szCs w:val="24"/>
        </w:rPr>
        <w:t>umowy,</w:t>
      </w:r>
      <w:r>
        <w:rPr>
          <w:rFonts w:ascii="Times New Roman" w:hAnsi="Times New Roman"/>
          <w:sz w:val="24"/>
          <w:szCs w:val="24"/>
        </w:rPr>
        <w:t xml:space="preserve"> gdy Wykonawca opóźnia się z dostawą więcej niż 21 dni lub wystąpi inne rażące naruszenie umowy przez Wykonawcę m.in. w przypadku niewywiązywania się przez Wykonawcę z zapisów umowy.</w:t>
      </w:r>
    </w:p>
    <w:p w14:paraId="6AA5484B" w14:textId="77777777" w:rsidR="00653301" w:rsidRDefault="00653301" w:rsidP="00D51E0F">
      <w:pPr>
        <w:keepNext/>
        <w:keepLines/>
        <w:spacing w:line="360" w:lineRule="auto"/>
        <w:ind w:left="360"/>
        <w:jc w:val="both"/>
        <w:rPr>
          <w:rFonts w:ascii="Times New Roman" w:hAnsi="Times New Roman"/>
          <w:sz w:val="24"/>
          <w:szCs w:val="24"/>
        </w:rPr>
      </w:pPr>
    </w:p>
    <w:p w14:paraId="61D34A9F" w14:textId="77777777" w:rsidR="00636523" w:rsidRDefault="00636523" w:rsidP="00636523">
      <w:pPr>
        <w:pStyle w:val="Nrparagrafu"/>
        <w:spacing w:before="0" w:line="360" w:lineRule="auto"/>
        <w:rPr>
          <w:szCs w:val="24"/>
        </w:rPr>
      </w:pPr>
      <w:r w:rsidRPr="00636523">
        <w:rPr>
          <w:szCs w:val="24"/>
        </w:rPr>
        <w:t>10</w:t>
      </w:r>
    </w:p>
    <w:p w14:paraId="01E2ACC1" w14:textId="77777777" w:rsidR="00636523" w:rsidRPr="001A6602" w:rsidRDefault="00636523" w:rsidP="0014776F">
      <w:pPr>
        <w:pStyle w:val="Akapitzlist"/>
        <w:numPr>
          <w:ilvl w:val="0"/>
          <w:numId w:val="32"/>
        </w:numPr>
        <w:spacing w:after="0" w:line="360" w:lineRule="auto"/>
        <w:ind w:left="284" w:hanging="284"/>
        <w:contextualSpacing w:val="0"/>
        <w:jc w:val="both"/>
        <w:rPr>
          <w:rFonts w:ascii="Times New Roman" w:hAnsi="Times New Roman"/>
          <w:sz w:val="24"/>
          <w:szCs w:val="24"/>
          <w:lang w:eastAsia="pl-PL"/>
        </w:rPr>
      </w:pPr>
      <w:r w:rsidRPr="001A6602">
        <w:rPr>
          <w:rFonts w:ascii="Times New Roman" w:hAnsi="Times New Roman"/>
          <w:sz w:val="24"/>
          <w:szCs w:val="24"/>
          <w:lang w:eastAsia="pl-PL"/>
        </w:rPr>
        <w:t>Wykonawca i Zamawiający zobowiązują się do ochrony udostępnianych przez drugą stronę danych osobowych, w tym do stosowania organizacyjnych i technicznych środków ochrony danych osobowych przetwarzanych w systemach informatycznych, zgodnie z zapisami Ustawy z dnia 10.05.2018 r. o ochronie danych osobowych (tj. Dz. U. z 2019 r. poz. 1781) lub innymi przepisami prawa polskiego, a także przepisami Rozporządzenia Parlamentu Europejskiego i Rady (UE) 2016/</w:t>
      </w:r>
      <w:r w:rsidR="001A6602" w:rsidRPr="001A6602">
        <w:rPr>
          <w:rFonts w:ascii="Times New Roman" w:hAnsi="Times New Roman"/>
          <w:sz w:val="24"/>
          <w:szCs w:val="24"/>
          <w:lang w:eastAsia="pl-PL"/>
        </w:rPr>
        <w:t>679 z dnia 27 kwietnia 2016 r. w sprawie ochrony osób fizycznych w związku z przetwarzaniem danych osobowych i w sprawie swobodnego przepływu takich danych oraz uchylenia dyrektywy 95/46/WE (ogólne rozporządzenie o ochronie danych – RODO), w szczególności Wykonawca zobowiązuje się do przestrzegania obowiązków wynikających z art. 28 wspomnianego rozporządzenia.</w:t>
      </w:r>
    </w:p>
    <w:p w14:paraId="700A064F" w14:textId="77777777" w:rsidR="001A6602" w:rsidRDefault="001A6602" w:rsidP="0014776F">
      <w:pPr>
        <w:pStyle w:val="Akapitzlist"/>
        <w:numPr>
          <w:ilvl w:val="0"/>
          <w:numId w:val="32"/>
        </w:numPr>
        <w:spacing w:after="0" w:line="360" w:lineRule="auto"/>
        <w:ind w:left="284" w:hanging="284"/>
        <w:contextualSpacing w:val="0"/>
        <w:jc w:val="both"/>
        <w:rPr>
          <w:rFonts w:ascii="Times New Roman" w:hAnsi="Times New Roman"/>
          <w:sz w:val="24"/>
          <w:szCs w:val="24"/>
          <w:lang w:eastAsia="pl-PL"/>
        </w:rPr>
      </w:pPr>
      <w:r>
        <w:rPr>
          <w:rFonts w:ascii="Times New Roman" w:hAnsi="Times New Roman"/>
          <w:sz w:val="24"/>
          <w:szCs w:val="24"/>
          <w:lang w:eastAsia="pl-PL"/>
        </w:rPr>
        <w:t>Wykonawca i Zamawiający oświadczają, że dane osobowe wskazanych pracowników zostaną wykorzystane wyłącznie w celu realizacji przedmiotu umowy.</w:t>
      </w:r>
    </w:p>
    <w:p w14:paraId="4BA0E642" w14:textId="77777777" w:rsidR="00636523" w:rsidRDefault="001A6602" w:rsidP="0014776F">
      <w:pPr>
        <w:pStyle w:val="Akapitzlist"/>
        <w:numPr>
          <w:ilvl w:val="0"/>
          <w:numId w:val="32"/>
        </w:numPr>
        <w:spacing w:after="0" w:line="360" w:lineRule="auto"/>
        <w:ind w:left="284" w:hanging="284"/>
        <w:contextualSpacing w:val="0"/>
        <w:jc w:val="both"/>
        <w:rPr>
          <w:rFonts w:ascii="Times New Roman" w:hAnsi="Times New Roman"/>
          <w:sz w:val="24"/>
          <w:szCs w:val="24"/>
          <w:lang w:eastAsia="pl-PL"/>
        </w:rPr>
      </w:pPr>
      <w:r w:rsidRPr="001A6602">
        <w:rPr>
          <w:rFonts w:ascii="Times New Roman" w:hAnsi="Times New Roman"/>
          <w:sz w:val="24"/>
          <w:szCs w:val="24"/>
          <w:lang w:eastAsia="pl-PL"/>
        </w:rPr>
        <w:t>Wykonawca i Zamawiający zobowiązują się do przekazania lub trwałego zniszczenia we własnym zakresie, po zakończeniu umowy, ewentualnych dokumentów lub nośników zawierających dane osobowe osób realizujących umowę.</w:t>
      </w:r>
    </w:p>
    <w:p w14:paraId="76AE4F8F" w14:textId="77777777" w:rsidR="00653301" w:rsidRPr="00D51E0F" w:rsidRDefault="00653301" w:rsidP="00D51E0F">
      <w:pPr>
        <w:pStyle w:val="Nrparagrafu"/>
        <w:spacing w:before="0" w:line="360" w:lineRule="auto"/>
        <w:rPr>
          <w:szCs w:val="24"/>
        </w:rPr>
      </w:pPr>
      <w:bookmarkStart w:id="9" w:name="_Hlk179719088"/>
      <w:r w:rsidRPr="00D51E0F">
        <w:rPr>
          <w:szCs w:val="24"/>
        </w:rPr>
        <w:lastRenderedPageBreak/>
        <w:t>1</w:t>
      </w:r>
      <w:r w:rsidR="0014776F">
        <w:rPr>
          <w:szCs w:val="24"/>
        </w:rPr>
        <w:t>1</w:t>
      </w:r>
    </w:p>
    <w:bookmarkEnd w:id="9"/>
    <w:p w14:paraId="182F1C22" w14:textId="77777777" w:rsidR="00B03ACD" w:rsidRDefault="00B03ACD" w:rsidP="00D51E0F">
      <w:pPr>
        <w:keepNext/>
        <w:keepLines/>
        <w:spacing w:line="360" w:lineRule="auto"/>
        <w:jc w:val="both"/>
        <w:rPr>
          <w:rFonts w:ascii="Times New Roman" w:hAnsi="Times New Roman"/>
          <w:color w:val="000000"/>
          <w:sz w:val="24"/>
          <w:szCs w:val="24"/>
        </w:rPr>
      </w:pPr>
      <w:r>
        <w:rPr>
          <w:rFonts w:ascii="Times New Roman" w:hAnsi="Times New Roman"/>
          <w:color w:val="000000"/>
          <w:sz w:val="24"/>
          <w:szCs w:val="24"/>
        </w:rPr>
        <w:t>Zgodnie z postanowieniami art. 455 ust. 1 ustawy PZP Zamawiający przewiduje możliwość dokonania zmian w umowie o udzielenie zamówienia publicznego po jej zawarciu, pod warunkiem podpisania aneksu zaakceptowanego przez obie strony. Zmiany te nie mogą wykraczać poza określenie przedmiotu zamówienia zawartego w SWZ. W szczególności Zamawiający dopuszcza:</w:t>
      </w:r>
    </w:p>
    <w:p w14:paraId="62570F81" w14:textId="77777777" w:rsidR="00B03ACD" w:rsidRDefault="00B03ACD" w:rsidP="00B03ACD">
      <w:pPr>
        <w:pStyle w:val="Akapitzlist"/>
        <w:keepNext/>
        <w:keepLines/>
        <w:numPr>
          <w:ilvl w:val="0"/>
          <w:numId w:val="33"/>
        </w:numPr>
        <w:spacing w:line="360" w:lineRule="auto"/>
        <w:jc w:val="both"/>
        <w:rPr>
          <w:rFonts w:ascii="Times New Roman" w:hAnsi="Times New Roman"/>
          <w:color w:val="000000"/>
          <w:sz w:val="24"/>
          <w:szCs w:val="24"/>
        </w:rPr>
      </w:pPr>
      <w:r>
        <w:rPr>
          <w:rFonts w:ascii="Times New Roman" w:hAnsi="Times New Roman"/>
          <w:color w:val="000000"/>
          <w:sz w:val="24"/>
          <w:szCs w:val="24"/>
        </w:rPr>
        <w:t>aktualizację danych Wykonawcy poprzez: zmianę nazwy firmy, zmianę adresu siedziby, zmianę formy prawnej Wykonawcy itp.</w:t>
      </w:r>
    </w:p>
    <w:p w14:paraId="40FAA8D2" w14:textId="77777777" w:rsidR="00B03ACD" w:rsidRDefault="0014776F" w:rsidP="00B03ACD">
      <w:pPr>
        <w:pStyle w:val="Akapitzlist"/>
        <w:keepNext/>
        <w:keepLines/>
        <w:numPr>
          <w:ilvl w:val="0"/>
          <w:numId w:val="33"/>
        </w:numPr>
        <w:spacing w:line="360" w:lineRule="auto"/>
        <w:jc w:val="both"/>
        <w:rPr>
          <w:rFonts w:ascii="Times New Roman" w:hAnsi="Times New Roman"/>
          <w:color w:val="000000"/>
          <w:sz w:val="24"/>
          <w:szCs w:val="24"/>
        </w:rPr>
      </w:pPr>
      <w:r>
        <w:rPr>
          <w:rFonts w:ascii="Times New Roman" w:hAnsi="Times New Roman"/>
          <w:color w:val="000000"/>
          <w:sz w:val="24"/>
          <w:szCs w:val="24"/>
        </w:rPr>
        <w:t>zmiany powszechnie obowiązujących przepisów prawa, w zakresie mającym wpływ na realizację przedmiotu zamówienia lub świadczenia stron;</w:t>
      </w:r>
    </w:p>
    <w:p w14:paraId="6B2B5BC6" w14:textId="77777777" w:rsidR="0014776F" w:rsidRDefault="0014776F" w:rsidP="00B03ACD">
      <w:pPr>
        <w:pStyle w:val="Akapitzlist"/>
        <w:keepNext/>
        <w:keepLines/>
        <w:numPr>
          <w:ilvl w:val="0"/>
          <w:numId w:val="33"/>
        </w:numPr>
        <w:spacing w:line="360" w:lineRule="auto"/>
        <w:jc w:val="both"/>
        <w:rPr>
          <w:rFonts w:ascii="Times New Roman" w:hAnsi="Times New Roman"/>
          <w:color w:val="000000"/>
          <w:sz w:val="24"/>
          <w:szCs w:val="24"/>
        </w:rPr>
      </w:pPr>
      <w:r>
        <w:rPr>
          <w:rFonts w:ascii="Times New Roman" w:hAnsi="Times New Roman"/>
          <w:color w:val="000000"/>
          <w:sz w:val="24"/>
          <w:szCs w:val="24"/>
        </w:rPr>
        <w:t>zmianę dotyczącą dostarczanego sprzętu w sytuacji, gdy nastąpi wycofanie danego modelu (typu) z produkcji przez producenta, a dostępny będzie sprzęt o parametrach nie gorszych niż wynikające z umowy, pod warunkiem, że nowa cena nie będzie wyższa niż wskazana w ofercie; wycofanie modelu (typu) sprzętu z produkcji przez producenta Wykonawca musi pisemnie udokumentować.</w:t>
      </w:r>
    </w:p>
    <w:p w14:paraId="796CB2D0" w14:textId="77777777" w:rsidR="0014776F" w:rsidRDefault="0014776F" w:rsidP="00B03ACD">
      <w:pPr>
        <w:pStyle w:val="Akapitzlist"/>
        <w:keepNext/>
        <w:keepLines/>
        <w:numPr>
          <w:ilvl w:val="0"/>
          <w:numId w:val="33"/>
        </w:numPr>
        <w:spacing w:line="360" w:lineRule="auto"/>
        <w:jc w:val="both"/>
        <w:rPr>
          <w:rFonts w:ascii="Times New Roman" w:hAnsi="Times New Roman"/>
          <w:color w:val="000000"/>
          <w:sz w:val="24"/>
          <w:szCs w:val="24"/>
        </w:rPr>
      </w:pPr>
      <w:r>
        <w:rPr>
          <w:rFonts w:ascii="Times New Roman" w:hAnsi="Times New Roman"/>
          <w:color w:val="000000"/>
          <w:sz w:val="24"/>
          <w:szCs w:val="24"/>
        </w:rPr>
        <w:t>Zmiany warunków gospodarczych, w tym zmiany stawki podatku od towarów i usług (VAT), jeżeli zmiany te będą miały wpływ na koszty wykonania zamówienia przez Wykonawcę.</w:t>
      </w:r>
    </w:p>
    <w:p w14:paraId="5A14C761" w14:textId="77777777" w:rsidR="0014776F" w:rsidRDefault="0014776F" w:rsidP="00B03ACD">
      <w:pPr>
        <w:pStyle w:val="Akapitzlist"/>
        <w:keepNext/>
        <w:keepLines/>
        <w:numPr>
          <w:ilvl w:val="0"/>
          <w:numId w:val="33"/>
        </w:numPr>
        <w:spacing w:line="360" w:lineRule="auto"/>
        <w:jc w:val="both"/>
        <w:rPr>
          <w:rFonts w:ascii="Times New Roman" w:hAnsi="Times New Roman"/>
          <w:color w:val="000000"/>
          <w:sz w:val="24"/>
          <w:szCs w:val="24"/>
        </w:rPr>
      </w:pPr>
      <w:r>
        <w:rPr>
          <w:rFonts w:ascii="Times New Roman" w:hAnsi="Times New Roman"/>
          <w:color w:val="000000"/>
          <w:sz w:val="24"/>
          <w:szCs w:val="24"/>
        </w:rPr>
        <w:t>W razie wystąpienia zdarzeń siły wyższej jako zdarzenia zewnętrznego, niemożliwego do przewidzenia i niemożliwego do zapobieżenia, leżącego poza zasięgiem i kontrolą Stron (np. z powodu pandemii wirusa SARS-COV-2), o ile zdarzenia te będą miały wpływ na wykonanie umowy.</w:t>
      </w:r>
    </w:p>
    <w:p w14:paraId="6A31AAC7" w14:textId="77777777" w:rsidR="00F17DDD" w:rsidRPr="0014776F" w:rsidRDefault="0014776F" w:rsidP="0014776F">
      <w:pPr>
        <w:pStyle w:val="Akapitzlist"/>
        <w:keepNext/>
        <w:keepLines/>
        <w:numPr>
          <w:ilvl w:val="0"/>
          <w:numId w:val="33"/>
        </w:numPr>
        <w:spacing w:line="360" w:lineRule="auto"/>
        <w:jc w:val="both"/>
        <w:rPr>
          <w:rFonts w:ascii="Times New Roman" w:hAnsi="Times New Roman"/>
          <w:color w:val="000000"/>
          <w:sz w:val="24"/>
          <w:szCs w:val="24"/>
        </w:rPr>
      </w:pPr>
      <w:r>
        <w:rPr>
          <w:rFonts w:ascii="Times New Roman" w:hAnsi="Times New Roman"/>
          <w:color w:val="000000"/>
          <w:sz w:val="24"/>
          <w:szCs w:val="24"/>
        </w:rPr>
        <w:t>Zmiana terminu dostawy z przyczyn niezależnych od Stron umowy może nastąpić wyłącznie po obustronnym, pisemnym uzgodnieniu.</w:t>
      </w:r>
    </w:p>
    <w:p w14:paraId="352CCB64" w14:textId="77777777" w:rsidR="00653301" w:rsidRPr="00D51E0F" w:rsidRDefault="00653301" w:rsidP="005D0CAB">
      <w:pPr>
        <w:keepNext/>
        <w:keepLines/>
        <w:spacing w:after="120" w:line="360" w:lineRule="auto"/>
        <w:jc w:val="center"/>
        <w:rPr>
          <w:rFonts w:ascii="Times New Roman" w:hAnsi="Times New Roman"/>
          <w:sz w:val="24"/>
          <w:szCs w:val="24"/>
        </w:rPr>
      </w:pPr>
      <w:r w:rsidRPr="00D51E0F">
        <w:rPr>
          <w:rFonts w:ascii="Times New Roman" w:hAnsi="Times New Roman"/>
          <w:sz w:val="24"/>
          <w:szCs w:val="24"/>
        </w:rPr>
        <w:t>§1</w:t>
      </w:r>
      <w:r w:rsidR="0014776F">
        <w:rPr>
          <w:rFonts w:ascii="Times New Roman" w:hAnsi="Times New Roman"/>
          <w:sz w:val="24"/>
          <w:szCs w:val="24"/>
        </w:rPr>
        <w:t>2</w:t>
      </w:r>
    </w:p>
    <w:p w14:paraId="12837912" w14:textId="77777777" w:rsidR="003F66C1" w:rsidRPr="00D51E0F" w:rsidRDefault="003F66C1">
      <w:pPr>
        <w:keepNext/>
        <w:keepLines/>
        <w:numPr>
          <w:ilvl w:val="0"/>
          <w:numId w:val="12"/>
        </w:numPr>
        <w:spacing w:after="0" w:line="360" w:lineRule="auto"/>
        <w:ind w:left="340" w:hanging="340"/>
        <w:jc w:val="both"/>
        <w:rPr>
          <w:rFonts w:ascii="Times New Roman" w:hAnsi="Times New Roman"/>
          <w:sz w:val="24"/>
          <w:szCs w:val="24"/>
        </w:rPr>
      </w:pPr>
      <w:r w:rsidRPr="00D51E0F">
        <w:rPr>
          <w:rFonts w:ascii="Times New Roman" w:hAnsi="Times New Roman"/>
          <w:sz w:val="24"/>
          <w:szCs w:val="24"/>
        </w:rPr>
        <w:t xml:space="preserve">Wszelkie spory powstałe na tle wykonania niniejszej umowy Strony zobowiązują się rozwiązywać polubownie. W </w:t>
      </w:r>
      <w:r w:rsidR="000D17AF" w:rsidRPr="00D51E0F">
        <w:rPr>
          <w:rFonts w:ascii="Times New Roman" w:hAnsi="Times New Roman"/>
          <w:sz w:val="24"/>
          <w:szCs w:val="24"/>
        </w:rPr>
        <w:t>przypadku,</w:t>
      </w:r>
      <w:r w:rsidRPr="00D51E0F">
        <w:rPr>
          <w:rFonts w:ascii="Times New Roman" w:hAnsi="Times New Roman"/>
          <w:sz w:val="24"/>
          <w:szCs w:val="24"/>
        </w:rPr>
        <w:t xml:space="preserve"> kiedy okaże się to niemożliwe, spory te zostaną poddane przez Strony rozstrzygnięciu przez Sąd miejscowo właściwy dla siedziby Zamawiającego. Strony zobowiązu</w:t>
      </w:r>
      <w:r w:rsidRPr="00D51E0F">
        <w:rPr>
          <w:rFonts w:ascii="Times New Roman" w:hAnsi="Times New Roman"/>
          <w:sz w:val="24"/>
          <w:szCs w:val="24"/>
        </w:rPr>
        <w:softHyphen/>
        <w:t>ją się wykonać orzeczenie Sądu natychmiast i dobrowolnie.</w:t>
      </w:r>
    </w:p>
    <w:p w14:paraId="58C874CA" w14:textId="77777777" w:rsidR="003F66C1" w:rsidRPr="000D17AF" w:rsidRDefault="003F66C1" w:rsidP="000D17AF">
      <w:pPr>
        <w:keepNext/>
        <w:keepLines/>
        <w:numPr>
          <w:ilvl w:val="0"/>
          <w:numId w:val="12"/>
        </w:numPr>
        <w:spacing w:after="0" w:line="360" w:lineRule="auto"/>
        <w:ind w:left="340" w:hanging="340"/>
        <w:jc w:val="both"/>
        <w:rPr>
          <w:rFonts w:ascii="Times New Roman" w:hAnsi="Times New Roman"/>
          <w:sz w:val="24"/>
          <w:szCs w:val="24"/>
        </w:rPr>
      </w:pPr>
      <w:r w:rsidRPr="00D51E0F">
        <w:rPr>
          <w:rFonts w:ascii="Times New Roman" w:hAnsi="Times New Roman"/>
          <w:sz w:val="24"/>
          <w:szCs w:val="24"/>
        </w:rPr>
        <w:lastRenderedPageBreak/>
        <w:t>W sprawach nie uregulowanych niniejszą umową mają zastosowanie przepisy Kodeksu Cywilnego.</w:t>
      </w:r>
    </w:p>
    <w:p w14:paraId="1D354DA4" w14:textId="77777777" w:rsidR="00653301" w:rsidRPr="00D51E0F" w:rsidRDefault="00653301" w:rsidP="00D51E0F">
      <w:pPr>
        <w:pStyle w:val="Nrparagrafu"/>
        <w:spacing w:line="360" w:lineRule="auto"/>
        <w:rPr>
          <w:szCs w:val="24"/>
        </w:rPr>
      </w:pPr>
      <w:r w:rsidRPr="00D51E0F">
        <w:rPr>
          <w:szCs w:val="24"/>
        </w:rPr>
        <w:t>1</w:t>
      </w:r>
      <w:r w:rsidR="0014776F">
        <w:rPr>
          <w:szCs w:val="24"/>
        </w:rPr>
        <w:t>3</w:t>
      </w:r>
    </w:p>
    <w:p w14:paraId="20F04168" w14:textId="77777777" w:rsidR="00653301" w:rsidRDefault="00653301">
      <w:pPr>
        <w:keepNext/>
        <w:keepLines/>
        <w:numPr>
          <w:ilvl w:val="0"/>
          <w:numId w:val="13"/>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Zmiany umowy wymagają zgody obu stron w formie pisemnej pod rygorem nieważności.</w:t>
      </w:r>
    </w:p>
    <w:p w14:paraId="3C09E86E" w14:textId="77777777" w:rsidR="0014776F" w:rsidRDefault="0014776F">
      <w:pPr>
        <w:keepNext/>
        <w:keepLines/>
        <w:numPr>
          <w:ilvl w:val="0"/>
          <w:numId w:val="13"/>
        </w:numPr>
        <w:tabs>
          <w:tab w:val="clear" w:pos="360"/>
        </w:tabs>
        <w:spacing w:after="0" w:line="360" w:lineRule="auto"/>
        <w:ind w:left="340" w:hanging="340"/>
        <w:jc w:val="both"/>
        <w:rPr>
          <w:rFonts w:ascii="Times New Roman" w:hAnsi="Times New Roman"/>
          <w:sz w:val="24"/>
          <w:szCs w:val="24"/>
        </w:rPr>
      </w:pPr>
      <w:r>
        <w:rPr>
          <w:rFonts w:ascii="Times New Roman" w:hAnsi="Times New Roman"/>
          <w:sz w:val="24"/>
          <w:szCs w:val="24"/>
        </w:rPr>
        <w:t>Osobą do kontaktu ze strony Wykonawcy jest Pan/Pani ………………………….</w:t>
      </w:r>
    </w:p>
    <w:p w14:paraId="63269FE5" w14:textId="77777777" w:rsidR="0014776F" w:rsidRPr="00D51E0F" w:rsidRDefault="0014776F">
      <w:pPr>
        <w:keepNext/>
        <w:keepLines/>
        <w:numPr>
          <w:ilvl w:val="0"/>
          <w:numId w:val="13"/>
        </w:numPr>
        <w:tabs>
          <w:tab w:val="clear" w:pos="360"/>
        </w:tabs>
        <w:spacing w:after="0" w:line="360" w:lineRule="auto"/>
        <w:ind w:left="340" w:hanging="340"/>
        <w:jc w:val="both"/>
        <w:rPr>
          <w:rFonts w:ascii="Times New Roman" w:hAnsi="Times New Roman"/>
          <w:sz w:val="24"/>
          <w:szCs w:val="24"/>
        </w:rPr>
      </w:pPr>
      <w:r>
        <w:rPr>
          <w:rFonts w:ascii="Times New Roman" w:hAnsi="Times New Roman"/>
          <w:sz w:val="24"/>
          <w:szCs w:val="24"/>
        </w:rPr>
        <w:t>Osobą do kontaktu ze strony Zamawiającego jest Pan/Pani ………………………..</w:t>
      </w:r>
    </w:p>
    <w:p w14:paraId="5BD10F86" w14:textId="77777777" w:rsidR="00653301" w:rsidRPr="00D51E0F" w:rsidRDefault="00653301">
      <w:pPr>
        <w:keepNext/>
        <w:keepLines/>
        <w:numPr>
          <w:ilvl w:val="0"/>
          <w:numId w:val="13"/>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Niniejszą umowę sporządzono w dwóch jednobrzmiących egzemplarzach, jeden dla Zamawiającego i jeden dla Wykonawcy.</w:t>
      </w:r>
    </w:p>
    <w:p w14:paraId="7E4D60C4" w14:textId="77777777" w:rsidR="00653301" w:rsidRPr="00D51E0F" w:rsidRDefault="00653301">
      <w:pPr>
        <w:keepNext/>
        <w:keepLines/>
        <w:numPr>
          <w:ilvl w:val="0"/>
          <w:numId w:val="13"/>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Niniejsza umowa wchodzi w życie z dniem jej podpisania.</w:t>
      </w:r>
    </w:p>
    <w:p w14:paraId="79863E47" w14:textId="77777777" w:rsidR="00844773" w:rsidRPr="00D51E0F" w:rsidRDefault="00844773">
      <w:pPr>
        <w:keepNext/>
        <w:keepLines/>
        <w:numPr>
          <w:ilvl w:val="0"/>
          <w:numId w:val="13"/>
        </w:numPr>
        <w:tabs>
          <w:tab w:val="clear" w:pos="360"/>
        </w:tabs>
        <w:spacing w:after="0" w:line="360" w:lineRule="auto"/>
        <w:ind w:left="340" w:hanging="340"/>
        <w:jc w:val="both"/>
        <w:rPr>
          <w:rFonts w:ascii="Times New Roman" w:hAnsi="Times New Roman"/>
          <w:sz w:val="24"/>
          <w:szCs w:val="24"/>
        </w:rPr>
      </w:pPr>
      <w:r w:rsidRPr="00844773">
        <w:rPr>
          <w:rFonts w:ascii="Times New Roman" w:hAnsi="Times New Roman"/>
          <w:sz w:val="24"/>
          <w:szCs w:val="24"/>
        </w:rPr>
        <w:t>Załącznikami do umowy są:</w:t>
      </w:r>
    </w:p>
    <w:p w14:paraId="2E102C65" w14:textId="77777777" w:rsidR="00844773" w:rsidRDefault="00653301" w:rsidP="00D51E0F">
      <w:pPr>
        <w:pStyle w:val="Akapitzlist"/>
        <w:keepNext/>
        <w:keepLines/>
        <w:numPr>
          <w:ilvl w:val="1"/>
          <w:numId w:val="4"/>
        </w:numPr>
        <w:spacing w:line="360" w:lineRule="auto"/>
        <w:rPr>
          <w:rFonts w:ascii="Times New Roman" w:hAnsi="Times New Roman"/>
          <w:b/>
          <w:sz w:val="24"/>
          <w:szCs w:val="24"/>
        </w:rPr>
      </w:pPr>
      <w:r w:rsidRPr="00844773">
        <w:rPr>
          <w:rFonts w:ascii="Times New Roman" w:hAnsi="Times New Roman"/>
          <w:b/>
          <w:sz w:val="24"/>
          <w:szCs w:val="24"/>
        </w:rPr>
        <w:t xml:space="preserve">kopia </w:t>
      </w:r>
      <w:r w:rsidR="005E27D2" w:rsidRPr="00844773">
        <w:rPr>
          <w:rFonts w:ascii="Times New Roman" w:hAnsi="Times New Roman"/>
          <w:b/>
          <w:sz w:val="24"/>
          <w:szCs w:val="24"/>
        </w:rPr>
        <w:t>oferty</w:t>
      </w:r>
      <w:r w:rsidRPr="00844773">
        <w:rPr>
          <w:rFonts w:ascii="Times New Roman" w:hAnsi="Times New Roman"/>
          <w:b/>
          <w:sz w:val="24"/>
          <w:szCs w:val="24"/>
        </w:rPr>
        <w:t xml:space="preserve"> Wykonawcy</w:t>
      </w:r>
      <w:r w:rsidR="00844773">
        <w:rPr>
          <w:rFonts w:ascii="Times New Roman" w:hAnsi="Times New Roman"/>
          <w:b/>
          <w:sz w:val="24"/>
          <w:szCs w:val="24"/>
        </w:rPr>
        <w:t>,</w:t>
      </w:r>
    </w:p>
    <w:p w14:paraId="3D83E93F" w14:textId="77777777" w:rsidR="00844773" w:rsidRDefault="003F66C1" w:rsidP="00AD7CF2">
      <w:pPr>
        <w:pStyle w:val="Akapitzlist"/>
        <w:keepNext/>
        <w:keepLines/>
        <w:numPr>
          <w:ilvl w:val="1"/>
          <w:numId w:val="4"/>
        </w:numPr>
        <w:spacing w:line="360" w:lineRule="auto"/>
        <w:rPr>
          <w:rFonts w:ascii="Times New Roman" w:hAnsi="Times New Roman"/>
          <w:b/>
          <w:sz w:val="24"/>
          <w:szCs w:val="24"/>
        </w:rPr>
      </w:pPr>
      <w:r w:rsidRPr="00844773">
        <w:rPr>
          <w:rFonts w:ascii="Times New Roman" w:hAnsi="Times New Roman"/>
          <w:b/>
          <w:sz w:val="24"/>
          <w:szCs w:val="24"/>
        </w:rPr>
        <w:t>Opis przedmiotu zamówienia</w:t>
      </w:r>
    </w:p>
    <w:p w14:paraId="0897E577" w14:textId="77777777" w:rsidR="00763A15" w:rsidRPr="00D51E0F" w:rsidRDefault="00763A15" w:rsidP="00D51E0F">
      <w:pPr>
        <w:keepNext/>
        <w:keepLines/>
        <w:spacing w:line="360" w:lineRule="auto"/>
        <w:jc w:val="both"/>
        <w:rPr>
          <w:rFonts w:ascii="Times New Roman" w:hAnsi="Times New Roman"/>
          <w:sz w:val="24"/>
          <w:szCs w:val="24"/>
        </w:rPr>
      </w:pPr>
    </w:p>
    <w:p w14:paraId="464AB5F6" w14:textId="77777777" w:rsidR="00B368BB" w:rsidRPr="00D51E0F" w:rsidRDefault="00B368BB" w:rsidP="00D51E0F">
      <w:pPr>
        <w:keepNext/>
        <w:keepLines/>
        <w:spacing w:line="360" w:lineRule="auto"/>
        <w:rPr>
          <w:rFonts w:ascii="Times New Roman" w:hAnsi="Times New Roman"/>
          <w:sz w:val="24"/>
          <w:szCs w:val="24"/>
        </w:rPr>
      </w:pPr>
      <w:r w:rsidRPr="00D51E0F">
        <w:rPr>
          <w:rFonts w:ascii="Times New Roman" w:eastAsia="ArialMT" w:hAnsi="Times New Roman"/>
          <w:b/>
          <w:bCs/>
          <w:sz w:val="24"/>
          <w:szCs w:val="24"/>
        </w:rPr>
        <w:t xml:space="preserve">          ZAMAWIAJĄCY                                                                               WYKONAWCA</w:t>
      </w:r>
    </w:p>
    <w:p w14:paraId="3B336CE5" w14:textId="77777777" w:rsidR="003F66C1" w:rsidRDefault="003F66C1" w:rsidP="00D51E0F">
      <w:pPr>
        <w:keepNext/>
        <w:keepLines/>
        <w:spacing w:after="0" w:line="360" w:lineRule="auto"/>
        <w:rPr>
          <w:rFonts w:ascii="Times New Roman" w:hAnsi="Times New Roman"/>
          <w:sz w:val="24"/>
          <w:szCs w:val="24"/>
        </w:rPr>
      </w:pPr>
    </w:p>
    <w:p w14:paraId="3EE54E74" w14:textId="77777777" w:rsidR="00724798" w:rsidRPr="00D51E0F" w:rsidRDefault="00724798" w:rsidP="00D51E0F">
      <w:pPr>
        <w:keepNext/>
        <w:keepLines/>
        <w:spacing w:after="0" w:line="360" w:lineRule="auto"/>
        <w:rPr>
          <w:rFonts w:ascii="Times New Roman" w:hAnsi="Times New Roman"/>
          <w:sz w:val="24"/>
          <w:szCs w:val="24"/>
        </w:rPr>
      </w:pPr>
    </w:p>
    <w:p w14:paraId="7DFF99FE" w14:textId="77777777" w:rsidR="003F66C1" w:rsidRPr="00D51E0F" w:rsidRDefault="003F66C1" w:rsidP="00D51E0F">
      <w:pPr>
        <w:keepNext/>
        <w:keepLines/>
        <w:spacing w:after="0" w:line="360" w:lineRule="auto"/>
        <w:jc w:val="both"/>
        <w:rPr>
          <w:rFonts w:ascii="Times New Roman" w:eastAsia="Times New Roman" w:hAnsi="Times New Roman"/>
          <w:sz w:val="24"/>
          <w:szCs w:val="24"/>
        </w:rPr>
      </w:pPr>
    </w:p>
    <w:p w14:paraId="51C3AE04" w14:textId="77777777" w:rsidR="003F66C1" w:rsidRPr="00D51E0F" w:rsidRDefault="003F66C1" w:rsidP="00D51E0F">
      <w:pPr>
        <w:keepNext/>
        <w:keepLines/>
        <w:spacing w:after="0" w:line="360" w:lineRule="auto"/>
        <w:jc w:val="both"/>
        <w:rPr>
          <w:rFonts w:ascii="Times New Roman" w:eastAsia="Times New Roman" w:hAnsi="Times New Roman"/>
          <w:sz w:val="24"/>
          <w:szCs w:val="24"/>
        </w:rPr>
      </w:pPr>
    </w:p>
    <w:p w14:paraId="5AF7BC53" w14:textId="77777777" w:rsidR="003F66C1" w:rsidRPr="00D51E0F" w:rsidRDefault="003F66C1" w:rsidP="00D51E0F">
      <w:pPr>
        <w:keepNext/>
        <w:keepLines/>
        <w:spacing w:line="360" w:lineRule="auto"/>
        <w:rPr>
          <w:rFonts w:ascii="Times New Roman" w:hAnsi="Times New Roman"/>
          <w:sz w:val="24"/>
          <w:szCs w:val="24"/>
        </w:rPr>
      </w:pPr>
    </w:p>
    <w:sectPr w:rsidR="003F66C1" w:rsidRPr="00D51E0F" w:rsidSect="003B0ECA">
      <w:headerReference w:type="default" r:id="rId8"/>
      <w:footerReference w:type="default" r:id="rId9"/>
      <w:pgSz w:w="11906" w:h="16838" w:code="9"/>
      <w:pgMar w:top="992" w:right="1418" w:bottom="851" w:left="1418" w:header="709" w:footer="11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7D524FF" w14:textId="77777777" w:rsidR="00CD30A4" w:rsidRDefault="00CD30A4" w:rsidP="00614E6C">
      <w:pPr>
        <w:spacing w:after="0" w:line="240" w:lineRule="auto"/>
      </w:pPr>
      <w:r>
        <w:separator/>
      </w:r>
    </w:p>
  </w:endnote>
  <w:endnote w:type="continuationSeparator" w:id="0">
    <w:p w14:paraId="68EEB391" w14:textId="77777777" w:rsidR="00CD30A4" w:rsidRDefault="00CD30A4" w:rsidP="00614E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Lucida Sans Unicode">
    <w:panose1 w:val="020B0602030504020204"/>
    <w:charset w:val="EE"/>
    <w:family w:val="swiss"/>
    <w:pitch w:val="variable"/>
    <w:sig w:usb0="80000AFF" w:usb1="0000396B" w:usb2="00000000" w:usb3="00000000" w:csb0="000000BF" w:csb1="00000000"/>
  </w:font>
  <w:font w:name="ArialMT">
    <w:altName w:val="Arial"/>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71610604"/>
      <w:docPartObj>
        <w:docPartGallery w:val="Page Numbers (Bottom of Page)"/>
        <w:docPartUnique/>
      </w:docPartObj>
    </w:sdtPr>
    <w:sdtContent>
      <w:p w14:paraId="1EA5F024" w14:textId="5AF82C96" w:rsidR="003B0ECA" w:rsidRDefault="003B0ECA">
        <w:pPr>
          <w:pStyle w:val="Stopka"/>
          <w:jc w:val="right"/>
        </w:pPr>
        <w:r>
          <w:fldChar w:fldCharType="begin"/>
        </w:r>
        <w:r>
          <w:instrText>PAGE   \* MERGEFORMAT</w:instrText>
        </w:r>
        <w:r>
          <w:fldChar w:fldCharType="separate"/>
        </w:r>
        <w:r w:rsidR="00FB1992">
          <w:rPr>
            <w:noProof/>
          </w:rPr>
          <w:t>12</w:t>
        </w:r>
        <w:r>
          <w:fldChar w:fldCharType="end"/>
        </w:r>
      </w:p>
    </w:sdtContent>
  </w:sdt>
  <w:sdt>
    <w:sdtPr>
      <w:rPr>
        <w:rFonts w:ascii="Tahoma" w:eastAsia="Times New Roman" w:hAnsi="Tahoma"/>
        <w:color w:val="000000" w:themeColor="text1"/>
        <w:sz w:val="20"/>
        <w:szCs w:val="20"/>
        <w:lang w:eastAsia="pl-PL"/>
      </w:rPr>
      <w:id w:val="-91319402"/>
      <w:docPartObj>
        <w:docPartGallery w:val="Page Numbers (Bottom of Page)"/>
        <w:docPartUnique/>
      </w:docPartObj>
    </w:sdtPr>
    <w:sdtContent>
      <w:p w14:paraId="73B062CD" w14:textId="021D4F59" w:rsidR="003B0ECA" w:rsidRPr="003B0ECA" w:rsidRDefault="003B0ECA" w:rsidP="003B0ECA">
        <w:pPr>
          <w:tabs>
            <w:tab w:val="center" w:pos="4536"/>
            <w:tab w:val="right" w:pos="9072"/>
          </w:tabs>
          <w:spacing w:after="0" w:line="240" w:lineRule="auto"/>
          <w:jc w:val="center"/>
          <w:rPr>
            <w:rFonts w:ascii="Tahoma" w:eastAsia="Times New Roman" w:hAnsi="Tahoma"/>
            <w:b/>
            <w:bCs/>
            <w:color w:val="000000" w:themeColor="text1"/>
            <w:sz w:val="18"/>
            <w:szCs w:val="18"/>
            <w:lang w:eastAsia="pl-PL"/>
          </w:rPr>
        </w:pPr>
        <w:r w:rsidRPr="003B0ECA">
          <w:rPr>
            <w:rFonts w:ascii="Tahoma" w:eastAsia="Times New Roman" w:hAnsi="Tahoma"/>
            <w:b/>
            <w:bCs/>
            <w:color w:val="000000" w:themeColor="text1"/>
            <w:sz w:val="18"/>
            <w:szCs w:val="18"/>
            <w:lang w:eastAsia="pl-PL"/>
          </w:rPr>
          <w:t>"Absolwent ZS nr 2 w Wieluniu – now</w:t>
        </w:r>
        <w:r w:rsidR="00E24180">
          <w:rPr>
            <w:rFonts w:ascii="Tahoma" w:eastAsia="Times New Roman" w:hAnsi="Tahoma"/>
            <w:b/>
            <w:bCs/>
            <w:color w:val="000000" w:themeColor="text1"/>
            <w:sz w:val="18"/>
            <w:szCs w:val="18"/>
            <w:lang w:eastAsia="pl-PL"/>
          </w:rPr>
          <w:t>oczesne</w:t>
        </w:r>
        <w:r w:rsidRPr="003B0ECA">
          <w:rPr>
            <w:rFonts w:ascii="Tahoma" w:eastAsia="Times New Roman" w:hAnsi="Tahoma"/>
            <w:b/>
            <w:bCs/>
            <w:color w:val="000000" w:themeColor="text1"/>
            <w:sz w:val="18"/>
            <w:szCs w:val="18"/>
            <w:lang w:eastAsia="pl-PL"/>
          </w:rPr>
          <w:t xml:space="preserve"> </w:t>
        </w:r>
        <w:r w:rsidR="00C245A4">
          <w:rPr>
            <w:rFonts w:ascii="Tahoma" w:eastAsia="Times New Roman" w:hAnsi="Tahoma"/>
            <w:b/>
            <w:bCs/>
            <w:color w:val="000000" w:themeColor="text1"/>
            <w:sz w:val="18"/>
            <w:szCs w:val="18"/>
            <w:lang w:eastAsia="pl-PL"/>
          </w:rPr>
          <w:t xml:space="preserve">technologie </w:t>
        </w:r>
        <w:r w:rsidRPr="003B0ECA">
          <w:rPr>
            <w:rFonts w:ascii="Tahoma" w:eastAsia="Times New Roman" w:hAnsi="Tahoma"/>
            <w:b/>
            <w:bCs/>
            <w:color w:val="000000" w:themeColor="text1"/>
            <w:sz w:val="18"/>
            <w:szCs w:val="18"/>
            <w:lang w:eastAsia="pl-PL"/>
          </w:rPr>
          <w:t>w transformacji" współfinansowanego ze środków Funduszu na rzecz Sprawiedliwej Transformacji w ramach Programu Regionalnego Fundusze Europejskie dla Łódzkiego 2021-2027, nr umowy FELD.09.02-IZ.00-000</w:t>
        </w:r>
        <w:r w:rsidR="00C245A4">
          <w:rPr>
            <w:rFonts w:ascii="Tahoma" w:eastAsia="Times New Roman" w:hAnsi="Tahoma"/>
            <w:b/>
            <w:bCs/>
            <w:color w:val="000000" w:themeColor="text1"/>
            <w:sz w:val="18"/>
            <w:szCs w:val="18"/>
            <w:lang w:eastAsia="pl-PL"/>
          </w:rPr>
          <w:t>3</w:t>
        </w:r>
        <w:r w:rsidRPr="003B0ECA">
          <w:rPr>
            <w:rFonts w:ascii="Tahoma" w:eastAsia="Times New Roman" w:hAnsi="Tahoma"/>
            <w:b/>
            <w:bCs/>
            <w:color w:val="000000" w:themeColor="text1"/>
            <w:sz w:val="18"/>
            <w:szCs w:val="18"/>
            <w:lang w:eastAsia="pl-PL"/>
          </w:rPr>
          <w:t>/24-00.</w:t>
        </w:r>
      </w:p>
      <w:p w14:paraId="50CB4E41" w14:textId="77777777" w:rsidR="003B0ECA" w:rsidRPr="003B0ECA" w:rsidRDefault="003B0ECA" w:rsidP="003B0ECA">
        <w:pPr>
          <w:tabs>
            <w:tab w:val="center" w:pos="4536"/>
            <w:tab w:val="right" w:pos="9072"/>
          </w:tabs>
          <w:spacing w:after="0" w:line="240" w:lineRule="auto"/>
          <w:jc w:val="center"/>
          <w:rPr>
            <w:rFonts w:ascii="Tahoma" w:eastAsia="Times New Roman" w:hAnsi="Tahoma"/>
            <w:b/>
            <w:bCs/>
            <w:color w:val="000000" w:themeColor="text1"/>
            <w:sz w:val="18"/>
            <w:szCs w:val="18"/>
            <w:lang w:eastAsia="pl-PL"/>
          </w:rPr>
        </w:pPr>
        <w:r w:rsidRPr="003B0ECA">
          <w:rPr>
            <w:rFonts w:ascii="Tahoma" w:eastAsia="Times New Roman" w:hAnsi="Tahoma"/>
            <w:b/>
            <w:bCs/>
            <w:color w:val="000000" w:themeColor="text1"/>
            <w:sz w:val="18"/>
            <w:szCs w:val="18"/>
            <w:lang w:eastAsia="pl-PL"/>
          </w:rPr>
          <w:t>Beneficjent: Powiat Wieluński</w:t>
        </w:r>
      </w:p>
      <w:p w14:paraId="2285F027" w14:textId="77777777" w:rsidR="003B0ECA" w:rsidRPr="003B0ECA" w:rsidRDefault="003B0ECA" w:rsidP="003B0ECA">
        <w:pPr>
          <w:tabs>
            <w:tab w:val="center" w:pos="4536"/>
            <w:tab w:val="right" w:pos="9072"/>
          </w:tabs>
          <w:spacing w:after="0" w:line="240" w:lineRule="auto"/>
          <w:jc w:val="center"/>
          <w:rPr>
            <w:rFonts w:ascii="Tahoma" w:eastAsia="Times New Roman" w:hAnsi="Tahoma"/>
            <w:b/>
            <w:bCs/>
            <w:color w:val="000000" w:themeColor="text1"/>
            <w:sz w:val="18"/>
            <w:szCs w:val="18"/>
            <w:lang w:eastAsia="pl-PL"/>
          </w:rPr>
        </w:pPr>
        <w:r w:rsidRPr="003B0ECA">
          <w:rPr>
            <w:rFonts w:ascii="Tahoma" w:eastAsia="Times New Roman" w:hAnsi="Tahoma"/>
            <w:b/>
            <w:bCs/>
            <w:color w:val="000000" w:themeColor="text1"/>
            <w:sz w:val="18"/>
            <w:szCs w:val="18"/>
            <w:lang w:eastAsia="pl-PL"/>
          </w:rPr>
          <w:t>Realizator: Zespół Szkół nr 2 im. Jana Długosza ul. Traugutta 12 98-300 Wieluń</w:t>
        </w:r>
      </w:p>
      <w:p w14:paraId="075AC829" w14:textId="77777777" w:rsidR="003B0ECA" w:rsidRPr="003B0ECA" w:rsidRDefault="00000000" w:rsidP="003B0ECA">
        <w:pPr>
          <w:tabs>
            <w:tab w:val="center" w:pos="4536"/>
            <w:tab w:val="right" w:pos="9072"/>
          </w:tabs>
          <w:spacing w:after="0" w:line="240" w:lineRule="auto"/>
          <w:jc w:val="center"/>
          <w:rPr>
            <w:rFonts w:ascii="Tahoma" w:eastAsia="Times New Roman" w:hAnsi="Tahoma"/>
            <w:color w:val="000000" w:themeColor="text1"/>
            <w:sz w:val="20"/>
            <w:szCs w:val="20"/>
            <w:lang w:eastAsia="pl-PL"/>
          </w:rPr>
        </w:pPr>
      </w:p>
    </w:sdtContent>
  </w:sdt>
  <w:p w14:paraId="5871AA61" w14:textId="5A703B75" w:rsidR="003B0ECA" w:rsidRPr="003B0ECA" w:rsidRDefault="003B0ECA" w:rsidP="003B0ECA">
    <w:pPr>
      <w:tabs>
        <w:tab w:val="center" w:pos="4536"/>
        <w:tab w:val="right" w:pos="9072"/>
      </w:tabs>
      <w:spacing w:after="0" w:line="240" w:lineRule="auto"/>
      <w:rPr>
        <w:rFonts w:ascii="Tahoma" w:eastAsia="Times New Roman" w:hAnsi="Tahoma"/>
        <w:color w:val="000000" w:themeColor="text1"/>
        <w:sz w:val="20"/>
        <w:szCs w:val="20"/>
        <w:lang w:eastAsia="pl-P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5284712" w14:textId="77777777" w:rsidR="00CD30A4" w:rsidRDefault="00CD30A4" w:rsidP="00614E6C">
      <w:pPr>
        <w:spacing w:after="0" w:line="240" w:lineRule="auto"/>
      </w:pPr>
      <w:r>
        <w:separator/>
      </w:r>
    </w:p>
  </w:footnote>
  <w:footnote w:type="continuationSeparator" w:id="0">
    <w:p w14:paraId="3DB9D6C2" w14:textId="77777777" w:rsidR="00CD30A4" w:rsidRDefault="00CD30A4" w:rsidP="00614E6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3D3E2A" w14:textId="55E65FD3" w:rsidR="008C1E75" w:rsidRPr="00BE30EB" w:rsidRDefault="00BE30EB" w:rsidP="00BE30EB">
    <w:pPr>
      <w:pStyle w:val="Nagwek"/>
    </w:pPr>
    <w:r w:rsidRPr="00312726">
      <w:rPr>
        <w:noProof/>
        <w:lang w:eastAsia="pl-PL"/>
      </w:rPr>
      <w:drawing>
        <wp:inline distT="0" distB="0" distL="0" distR="0" wp14:anchorId="01F71665" wp14:editId="05D64B92">
          <wp:extent cx="5759450" cy="575945"/>
          <wp:effectExtent l="0" t="0" r="0" b="0"/>
          <wp:docPr id="843079670"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9450" cy="57594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7E504526"/>
    <w:lvl w:ilvl="0">
      <w:numFmt w:val="decimal"/>
      <w:pStyle w:val="Nrparagrafu"/>
      <w:lvlText w:val="*"/>
      <w:lvlJc w:val="left"/>
    </w:lvl>
  </w:abstractNum>
  <w:abstractNum w:abstractNumId="1" w15:restartNumberingAfterBreak="0">
    <w:nsid w:val="00000001"/>
    <w:multiLevelType w:val="multilevel"/>
    <w:tmpl w:val="00000001"/>
    <w:name w:val="WW8Num1"/>
    <w:lvl w:ilvl="0">
      <w:start w:val="1"/>
      <w:numFmt w:val="decimal"/>
      <w:lvlText w:val="%1)"/>
      <w:lvlJc w:val="left"/>
      <w:pPr>
        <w:tabs>
          <w:tab w:val="num" w:pos="709"/>
        </w:tabs>
        <w:ind w:left="1068" w:hanging="360"/>
      </w:pPr>
      <w:rPr>
        <w:color w:val="auto"/>
      </w:rPr>
    </w:lvl>
    <w:lvl w:ilvl="1">
      <w:start w:val="1"/>
      <w:numFmt w:val="bullet"/>
      <w:lvlText w:val=""/>
      <w:lvlJc w:val="left"/>
      <w:pPr>
        <w:tabs>
          <w:tab w:val="num" w:pos="709"/>
        </w:tabs>
        <w:ind w:left="1788" w:hanging="360"/>
      </w:pPr>
      <w:rPr>
        <w:rFonts w:ascii="Symbol" w:hAnsi="Symbol"/>
        <w:color w:val="auto"/>
        <w:kern w:val="1"/>
      </w:rPr>
    </w:lvl>
    <w:lvl w:ilvl="2">
      <w:start w:val="1"/>
      <w:numFmt w:val="bullet"/>
      <w:lvlText w:val=""/>
      <w:lvlJc w:val="left"/>
      <w:pPr>
        <w:tabs>
          <w:tab w:val="num" w:pos="0"/>
        </w:tabs>
        <w:ind w:left="2508" w:hanging="360"/>
      </w:pPr>
      <w:rPr>
        <w:rFonts w:ascii="Wingdings" w:hAnsi="Wingdings"/>
      </w:rPr>
    </w:lvl>
    <w:lvl w:ilvl="3">
      <w:start w:val="1"/>
      <w:numFmt w:val="bullet"/>
      <w:lvlText w:val=""/>
      <w:lvlJc w:val="left"/>
      <w:pPr>
        <w:tabs>
          <w:tab w:val="num" w:pos="0"/>
        </w:tabs>
        <w:ind w:left="3228" w:hanging="360"/>
      </w:pPr>
      <w:rPr>
        <w:rFonts w:ascii="Symbol" w:hAnsi="Symbol"/>
        <w:color w:val="auto"/>
        <w:kern w:val="1"/>
      </w:rPr>
    </w:lvl>
    <w:lvl w:ilvl="4">
      <w:start w:val="1"/>
      <w:numFmt w:val="bullet"/>
      <w:lvlText w:val="o"/>
      <w:lvlJc w:val="left"/>
      <w:pPr>
        <w:tabs>
          <w:tab w:val="num" w:pos="0"/>
        </w:tabs>
        <w:ind w:left="3948" w:hanging="360"/>
      </w:pPr>
      <w:rPr>
        <w:rFonts w:ascii="Courier New" w:hAnsi="Courier New"/>
      </w:rPr>
    </w:lvl>
    <w:lvl w:ilvl="5">
      <w:start w:val="1"/>
      <w:numFmt w:val="bullet"/>
      <w:lvlText w:val=""/>
      <w:lvlJc w:val="left"/>
      <w:pPr>
        <w:tabs>
          <w:tab w:val="num" w:pos="0"/>
        </w:tabs>
        <w:ind w:left="4668" w:hanging="360"/>
      </w:pPr>
      <w:rPr>
        <w:rFonts w:ascii="Wingdings" w:hAnsi="Wingdings"/>
      </w:rPr>
    </w:lvl>
    <w:lvl w:ilvl="6">
      <w:start w:val="1"/>
      <w:numFmt w:val="bullet"/>
      <w:lvlText w:val=""/>
      <w:lvlJc w:val="left"/>
      <w:pPr>
        <w:tabs>
          <w:tab w:val="num" w:pos="0"/>
        </w:tabs>
        <w:ind w:left="5388" w:hanging="360"/>
      </w:pPr>
      <w:rPr>
        <w:rFonts w:ascii="Symbol" w:hAnsi="Symbol"/>
        <w:color w:val="auto"/>
        <w:kern w:val="1"/>
      </w:rPr>
    </w:lvl>
    <w:lvl w:ilvl="7">
      <w:start w:val="1"/>
      <w:numFmt w:val="bullet"/>
      <w:lvlText w:val="o"/>
      <w:lvlJc w:val="left"/>
      <w:pPr>
        <w:tabs>
          <w:tab w:val="num" w:pos="0"/>
        </w:tabs>
        <w:ind w:left="6108" w:hanging="360"/>
      </w:pPr>
      <w:rPr>
        <w:rFonts w:ascii="Courier New" w:hAnsi="Courier New"/>
      </w:rPr>
    </w:lvl>
    <w:lvl w:ilvl="8">
      <w:start w:val="1"/>
      <w:numFmt w:val="bullet"/>
      <w:lvlText w:val=""/>
      <w:lvlJc w:val="left"/>
      <w:pPr>
        <w:tabs>
          <w:tab w:val="num" w:pos="0"/>
        </w:tabs>
        <w:ind w:left="6828" w:hanging="360"/>
      </w:pPr>
      <w:rPr>
        <w:rFonts w:ascii="Wingdings" w:hAnsi="Wingdings"/>
      </w:rPr>
    </w:lvl>
  </w:abstractNum>
  <w:abstractNum w:abstractNumId="2" w15:restartNumberingAfterBreak="0">
    <w:nsid w:val="00000002"/>
    <w:multiLevelType w:val="multilevel"/>
    <w:tmpl w:val="00000002"/>
    <w:name w:val="WW8Num2"/>
    <w:lvl w:ilvl="0">
      <w:start w:val="1"/>
      <w:numFmt w:val="lowerLetter"/>
      <w:lvlText w:val="%1)"/>
      <w:lvlJc w:val="left"/>
      <w:pPr>
        <w:tabs>
          <w:tab w:val="num" w:pos="0"/>
        </w:tabs>
        <w:ind w:left="0" w:firstLine="0"/>
      </w:p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3" w15:restartNumberingAfterBreak="0">
    <w:nsid w:val="00000003"/>
    <w:multiLevelType w:val="singleLevel"/>
    <w:tmpl w:val="00000003"/>
    <w:name w:val="WW8Num3"/>
    <w:lvl w:ilvl="0">
      <w:start w:val="1"/>
      <w:numFmt w:val="decimal"/>
      <w:lvlText w:val="%1."/>
      <w:lvlJc w:val="left"/>
      <w:pPr>
        <w:tabs>
          <w:tab w:val="num" w:pos="0"/>
        </w:tabs>
        <w:ind w:left="720" w:hanging="360"/>
      </w:pPr>
      <w:rPr>
        <w:rFonts w:cs="Times New Roman"/>
        <w:iCs/>
        <w:sz w:val="24"/>
        <w:szCs w:val="24"/>
      </w:rPr>
    </w:lvl>
  </w:abstractNum>
  <w:abstractNum w:abstractNumId="4" w15:restartNumberingAfterBreak="0">
    <w:nsid w:val="00000004"/>
    <w:multiLevelType w:val="singleLevel"/>
    <w:tmpl w:val="C45C8AB0"/>
    <w:name w:val="WW8Num4"/>
    <w:lvl w:ilvl="0">
      <w:start w:val="1"/>
      <w:numFmt w:val="decimal"/>
      <w:lvlText w:val="%1."/>
      <w:lvlJc w:val="left"/>
      <w:pPr>
        <w:tabs>
          <w:tab w:val="num" w:pos="0"/>
        </w:tabs>
        <w:ind w:left="720" w:hanging="360"/>
      </w:pPr>
      <w:rPr>
        <w:color w:val="auto"/>
        <w:lang w:val="pl-PL"/>
      </w:rPr>
    </w:lvl>
  </w:abstractNum>
  <w:abstractNum w:abstractNumId="5" w15:restartNumberingAfterBreak="0">
    <w:nsid w:val="00000006"/>
    <w:multiLevelType w:val="multilevel"/>
    <w:tmpl w:val="6504DC08"/>
    <w:name w:val="WW8Num6"/>
    <w:lvl w:ilvl="0">
      <w:start w:val="1"/>
      <w:numFmt w:val="lowerLetter"/>
      <w:lvlText w:val="%1)"/>
      <w:lvlJc w:val="left"/>
      <w:pPr>
        <w:tabs>
          <w:tab w:val="num" w:pos="-142"/>
        </w:tabs>
        <w:ind w:left="644" w:hanging="360"/>
      </w:pPr>
      <w:rPr>
        <w:bCs/>
        <w:color w:val="000000"/>
      </w:rPr>
    </w:lvl>
    <w:lvl w:ilvl="1">
      <w:start w:val="1"/>
      <w:numFmt w:val="bullet"/>
      <w:lvlText w:val=""/>
      <w:lvlJc w:val="left"/>
      <w:pPr>
        <w:tabs>
          <w:tab w:val="num" w:pos="709"/>
        </w:tabs>
        <w:ind w:left="1788" w:hanging="360"/>
      </w:pPr>
      <w:rPr>
        <w:rFonts w:ascii="Symbol" w:hAnsi="Symbol"/>
        <w:color w:val="auto"/>
        <w:kern w:val="1"/>
      </w:rPr>
    </w:lvl>
    <w:lvl w:ilvl="2">
      <w:start w:val="1"/>
      <w:numFmt w:val="bullet"/>
      <w:lvlText w:val=""/>
      <w:lvlJc w:val="left"/>
      <w:pPr>
        <w:tabs>
          <w:tab w:val="num" w:pos="0"/>
        </w:tabs>
        <w:ind w:left="2508" w:hanging="360"/>
      </w:pPr>
      <w:rPr>
        <w:rFonts w:ascii="Wingdings" w:hAnsi="Wingdings"/>
      </w:rPr>
    </w:lvl>
    <w:lvl w:ilvl="3">
      <w:start w:val="1"/>
      <w:numFmt w:val="bullet"/>
      <w:lvlText w:val=""/>
      <w:lvlJc w:val="left"/>
      <w:pPr>
        <w:tabs>
          <w:tab w:val="num" w:pos="0"/>
        </w:tabs>
        <w:ind w:left="3228" w:hanging="360"/>
      </w:pPr>
      <w:rPr>
        <w:rFonts w:ascii="Symbol" w:hAnsi="Symbol"/>
        <w:color w:val="auto"/>
        <w:kern w:val="1"/>
      </w:rPr>
    </w:lvl>
    <w:lvl w:ilvl="4">
      <w:start w:val="1"/>
      <w:numFmt w:val="bullet"/>
      <w:lvlText w:val="o"/>
      <w:lvlJc w:val="left"/>
      <w:pPr>
        <w:tabs>
          <w:tab w:val="num" w:pos="0"/>
        </w:tabs>
        <w:ind w:left="3948" w:hanging="360"/>
      </w:pPr>
      <w:rPr>
        <w:rFonts w:ascii="Courier New" w:hAnsi="Courier New"/>
      </w:rPr>
    </w:lvl>
    <w:lvl w:ilvl="5">
      <w:start w:val="1"/>
      <w:numFmt w:val="bullet"/>
      <w:lvlText w:val=""/>
      <w:lvlJc w:val="left"/>
      <w:pPr>
        <w:tabs>
          <w:tab w:val="num" w:pos="0"/>
        </w:tabs>
        <w:ind w:left="4668" w:hanging="360"/>
      </w:pPr>
      <w:rPr>
        <w:rFonts w:ascii="Wingdings" w:hAnsi="Wingdings"/>
      </w:rPr>
    </w:lvl>
    <w:lvl w:ilvl="6">
      <w:start w:val="1"/>
      <w:numFmt w:val="bullet"/>
      <w:lvlText w:val=""/>
      <w:lvlJc w:val="left"/>
      <w:pPr>
        <w:tabs>
          <w:tab w:val="num" w:pos="0"/>
        </w:tabs>
        <w:ind w:left="5388" w:hanging="360"/>
      </w:pPr>
      <w:rPr>
        <w:rFonts w:ascii="Symbol" w:hAnsi="Symbol"/>
        <w:color w:val="auto"/>
        <w:kern w:val="1"/>
      </w:rPr>
    </w:lvl>
    <w:lvl w:ilvl="7">
      <w:start w:val="1"/>
      <w:numFmt w:val="bullet"/>
      <w:lvlText w:val="o"/>
      <w:lvlJc w:val="left"/>
      <w:pPr>
        <w:tabs>
          <w:tab w:val="num" w:pos="0"/>
        </w:tabs>
        <w:ind w:left="6108" w:hanging="360"/>
      </w:pPr>
      <w:rPr>
        <w:rFonts w:ascii="Courier New" w:hAnsi="Courier New"/>
      </w:rPr>
    </w:lvl>
    <w:lvl w:ilvl="8">
      <w:start w:val="1"/>
      <w:numFmt w:val="bullet"/>
      <w:lvlText w:val=""/>
      <w:lvlJc w:val="left"/>
      <w:pPr>
        <w:tabs>
          <w:tab w:val="num" w:pos="0"/>
        </w:tabs>
        <w:ind w:left="6828" w:hanging="360"/>
      </w:pPr>
      <w:rPr>
        <w:rFonts w:ascii="Wingdings" w:hAnsi="Wingdings"/>
      </w:rPr>
    </w:lvl>
  </w:abstractNum>
  <w:abstractNum w:abstractNumId="6" w15:restartNumberingAfterBreak="0">
    <w:nsid w:val="0000000A"/>
    <w:multiLevelType w:val="singleLevel"/>
    <w:tmpl w:val="0000000A"/>
    <w:name w:val="WW8Num10"/>
    <w:lvl w:ilvl="0">
      <w:start w:val="1"/>
      <w:numFmt w:val="decimal"/>
      <w:lvlText w:val="%1."/>
      <w:lvlJc w:val="left"/>
      <w:pPr>
        <w:tabs>
          <w:tab w:val="num" w:pos="0"/>
        </w:tabs>
        <w:ind w:left="720" w:hanging="360"/>
      </w:pPr>
      <w:rPr>
        <w:rFonts w:ascii="Times New Roman" w:eastAsia="Times New Roman" w:hAnsi="Times New Roman" w:cs="Times New Roman"/>
        <w:b w:val="0"/>
        <w:bCs/>
        <w:color w:val="000000"/>
        <w:kern w:val="1"/>
      </w:rPr>
    </w:lvl>
  </w:abstractNum>
  <w:abstractNum w:abstractNumId="7" w15:restartNumberingAfterBreak="0">
    <w:nsid w:val="0000000B"/>
    <w:multiLevelType w:val="multilevel"/>
    <w:tmpl w:val="0000000B"/>
    <w:name w:val="WW8Num42"/>
    <w:lvl w:ilvl="0">
      <w:start w:val="1"/>
      <w:numFmt w:val="decimal"/>
      <w:lvlText w:val="%1)"/>
      <w:lvlJc w:val="left"/>
      <w:pPr>
        <w:tabs>
          <w:tab w:val="num" w:pos="1068"/>
        </w:tabs>
        <w:ind w:left="1068" w:hanging="360"/>
      </w:pPr>
      <w:rPr>
        <w:rFonts w:hint="default"/>
      </w:rPr>
    </w:lvl>
    <w:lvl w:ilvl="1">
      <w:start w:val="1"/>
      <w:numFmt w:val="bullet"/>
      <w:lvlText w:val="o"/>
      <w:lvlJc w:val="left"/>
      <w:pPr>
        <w:tabs>
          <w:tab w:val="num" w:pos="0"/>
        </w:tabs>
        <w:ind w:left="1788" w:hanging="360"/>
      </w:pPr>
      <w:rPr>
        <w:rFonts w:ascii="Courier New" w:hAnsi="Courier New" w:cs="Courier New" w:hint="default"/>
      </w:rPr>
    </w:lvl>
    <w:lvl w:ilvl="2">
      <w:start w:val="1"/>
      <w:numFmt w:val="bullet"/>
      <w:lvlText w:val=""/>
      <w:lvlJc w:val="left"/>
      <w:pPr>
        <w:tabs>
          <w:tab w:val="num" w:pos="0"/>
        </w:tabs>
        <w:ind w:left="2508" w:hanging="360"/>
      </w:pPr>
      <w:rPr>
        <w:rFonts w:ascii="Wingdings" w:hAnsi="Wingdings" w:cs="Wingdings" w:hint="default"/>
      </w:rPr>
    </w:lvl>
    <w:lvl w:ilvl="3">
      <w:start w:val="1"/>
      <w:numFmt w:val="bullet"/>
      <w:lvlText w:val=""/>
      <w:lvlJc w:val="left"/>
      <w:pPr>
        <w:tabs>
          <w:tab w:val="num" w:pos="0"/>
        </w:tabs>
        <w:ind w:left="3228" w:hanging="360"/>
      </w:pPr>
      <w:rPr>
        <w:rFonts w:ascii="Symbol" w:hAnsi="Symbol" w:cs="Symbol" w:hint="default"/>
      </w:rPr>
    </w:lvl>
    <w:lvl w:ilvl="4">
      <w:start w:val="1"/>
      <w:numFmt w:val="bullet"/>
      <w:lvlText w:val="o"/>
      <w:lvlJc w:val="left"/>
      <w:pPr>
        <w:tabs>
          <w:tab w:val="num" w:pos="0"/>
        </w:tabs>
        <w:ind w:left="3948" w:hanging="360"/>
      </w:pPr>
      <w:rPr>
        <w:rFonts w:ascii="Courier New" w:hAnsi="Courier New" w:cs="Courier New" w:hint="default"/>
      </w:rPr>
    </w:lvl>
    <w:lvl w:ilvl="5">
      <w:start w:val="1"/>
      <w:numFmt w:val="bullet"/>
      <w:lvlText w:val=""/>
      <w:lvlJc w:val="left"/>
      <w:pPr>
        <w:tabs>
          <w:tab w:val="num" w:pos="0"/>
        </w:tabs>
        <w:ind w:left="4668" w:hanging="360"/>
      </w:pPr>
      <w:rPr>
        <w:rFonts w:ascii="Wingdings" w:hAnsi="Wingdings" w:cs="Wingdings" w:hint="default"/>
      </w:rPr>
    </w:lvl>
    <w:lvl w:ilvl="6">
      <w:start w:val="1"/>
      <w:numFmt w:val="bullet"/>
      <w:lvlText w:val=""/>
      <w:lvlJc w:val="left"/>
      <w:pPr>
        <w:tabs>
          <w:tab w:val="num" w:pos="0"/>
        </w:tabs>
        <w:ind w:left="5388" w:hanging="360"/>
      </w:pPr>
      <w:rPr>
        <w:rFonts w:ascii="Symbol" w:hAnsi="Symbol" w:cs="Symbol" w:hint="default"/>
      </w:rPr>
    </w:lvl>
    <w:lvl w:ilvl="7">
      <w:start w:val="1"/>
      <w:numFmt w:val="bullet"/>
      <w:lvlText w:val="o"/>
      <w:lvlJc w:val="left"/>
      <w:pPr>
        <w:tabs>
          <w:tab w:val="num" w:pos="0"/>
        </w:tabs>
        <w:ind w:left="6108" w:hanging="360"/>
      </w:pPr>
      <w:rPr>
        <w:rFonts w:ascii="Courier New" w:hAnsi="Courier New" w:cs="Courier New" w:hint="default"/>
      </w:rPr>
    </w:lvl>
    <w:lvl w:ilvl="8">
      <w:start w:val="1"/>
      <w:numFmt w:val="bullet"/>
      <w:lvlText w:val=""/>
      <w:lvlJc w:val="left"/>
      <w:pPr>
        <w:tabs>
          <w:tab w:val="num" w:pos="0"/>
        </w:tabs>
        <w:ind w:left="6828" w:hanging="360"/>
      </w:pPr>
      <w:rPr>
        <w:rFonts w:ascii="Wingdings" w:hAnsi="Wingdings" w:cs="Wingdings" w:hint="default"/>
      </w:rPr>
    </w:lvl>
  </w:abstractNum>
  <w:abstractNum w:abstractNumId="8" w15:restartNumberingAfterBreak="0">
    <w:nsid w:val="0000000C"/>
    <w:multiLevelType w:val="singleLevel"/>
    <w:tmpl w:val="0000000C"/>
    <w:name w:val="WW8Num12"/>
    <w:lvl w:ilvl="0">
      <w:start w:val="1"/>
      <w:numFmt w:val="lowerLetter"/>
      <w:lvlText w:val="%1)"/>
      <w:lvlJc w:val="left"/>
      <w:pPr>
        <w:tabs>
          <w:tab w:val="num" w:pos="709"/>
        </w:tabs>
        <w:ind w:left="720" w:hanging="360"/>
      </w:pPr>
    </w:lvl>
  </w:abstractNum>
  <w:abstractNum w:abstractNumId="9" w15:restartNumberingAfterBreak="0">
    <w:nsid w:val="0000000E"/>
    <w:multiLevelType w:val="multilevel"/>
    <w:tmpl w:val="92265DB4"/>
    <w:name w:val="WW8Num14"/>
    <w:lvl w:ilvl="0">
      <w:start w:val="3"/>
      <w:numFmt w:val="decimal"/>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decimal"/>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rPr>
    </w:lvl>
    <w:lvl w:ilvl="5">
      <w:start w:val="1"/>
      <w:numFmt w:val="decimal"/>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decimal"/>
      <w:lvlText w:val="%9."/>
      <w:lvlJc w:val="left"/>
      <w:pPr>
        <w:tabs>
          <w:tab w:val="num" w:pos="3240"/>
        </w:tabs>
        <w:ind w:left="3240" w:hanging="360"/>
      </w:pPr>
      <w:rPr>
        <w:rFonts w:hint="default"/>
      </w:rPr>
    </w:lvl>
  </w:abstractNum>
  <w:abstractNum w:abstractNumId="10" w15:restartNumberingAfterBreak="0">
    <w:nsid w:val="00000010"/>
    <w:multiLevelType w:val="multilevel"/>
    <w:tmpl w:val="E6586AB2"/>
    <w:name w:val="WW8Num16"/>
    <w:lvl w:ilvl="0">
      <w:start w:val="1"/>
      <w:numFmt w:val="decimal"/>
      <w:lvlText w:val="%1."/>
      <w:lvlJc w:val="left"/>
      <w:pPr>
        <w:tabs>
          <w:tab w:val="num" w:pos="360"/>
        </w:tabs>
        <w:ind w:left="360" w:hanging="360"/>
      </w:pPr>
      <w:rPr>
        <w:sz w:val="22"/>
        <w:szCs w:val="22"/>
      </w:r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11" w15:restartNumberingAfterBreak="0">
    <w:nsid w:val="00000012"/>
    <w:multiLevelType w:val="multilevel"/>
    <w:tmpl w:val="00000012"/>
    <w:name w:val="WW8Num18"/>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12" w15:restartNumberingAfterBreak="0">
    <w:nsid w:val="00000013"/>
    <w:multiLevelType w:val="hybridMultilevel"/>
    <w:tmpl w:val="721DA316"/>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3" w15:restartNumberingAfterBreak="0">
    <w:nsid w:val="00000018"/>
    <w:multiLevelType w:val="hybridMultilevel"/>
    <w:tmpl w:val="08EDBDAA"/>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4" w15:restartNumberingAfterBreak="0">
    <w:nsid w:val="00000019"/>
    <w:multiLevelType w:val="hybridMultilevel"/>
    <w:tmpl w:val="9638682C"/>
    <w:lvl w:ilvl="0" w:tplc="04150011">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5" w15:restartNumberingAfterBreak="0">
    <w:nsid w:val="06576702"/>
    <w:multiLevelType w:val="hybridMultilevel"/>
    <w:tmpl w:val="C8841A1A"/>
    <w:lvl w:ilvl="0" w:tplc="D4FA0320">
      <w:start w:val="1"/>
      <w:numFmt w:val="decimal"/>
      <w:lvlText w:val="%1."/>
      <w:lvlJc w:val="left"/>
      <w:pPr>
        <w:tabs>
          <w:tab w:val="num" w:pos="360"/>
        </w:tabs>
        <w:ind w:left="284" w:hanging="284"/>
      </w:pPr>
      <w:rPr>
        <w:rFonts w:ascii="Arial" w:hAnsi="Arial" w:cs="Arial" w:hint="default"/>
        <w:sz w:val="20"/>
        <w:szCs w:val="2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 w15:restartNumberingAfterBreak="0">
    <w:nsid w:val="09AC4178"/>
    <w:multiLevelType w:val="hybridMultilevel"/>
    <w:tmpl w:val="D804CB0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0B1274BC"/>
    <w:multiLevelType w:val="multilevel"/>
    <w:tmpl w:val="7DEC56CC"/>
    <w:lvl w:ilvl="0">
      <w:start w:val="1"/>
      <w:numFmt w:val="decimal"/>
      <w:lvlText w:val="%1."/>
      <w:lvlJc w:val="left"/>
      <w:pPr>
        <w:tabs>
          <w:tab w:val="num" w:pos="720"/>
        </w:tabs>
        <w:ind w:left="360" w:hanging="360"/>
      </w:pPr>
      <w:rPr>
        <w:color w:val="auto"/>
      </w:rPr>
    </w:lvl>
    <w:lvl w:ilvl="1">
      <w:start w:val="1"/>
      <w:numFmt w:val="decimal"/>
      <w:lvlText w:val="%2)"/>
      <w:lvlJc w:val="left"/>
      <w:pPr>
        <w:tabs>
          <w:tab w:val="num" w:pos="720"/>
        </w:tabs>
        <w:ind w:left="720" w:hanging="360"/>
      </w:pPr>
      <w:rPr>
        <w:i w:val="0"/>
      </w:rPr>
    </w:lvl>
    <w:lvl w:ilvl="2">
      <w:start w:val="1"/>
      <w:numFmt w:val="lowerLetter"/>
      <w:lvlText w:val="%3)"/>
      <w:lvlJc w:val="left"/>
      <w:pPr>
        <w:tabs>
          <w:tab w:val="num" w:pos="1080"/>
        </w:tabs>
        <w:ind w:left="1080" w:hanging="360"/>
      </w:pPr>
    </w:lvl>
    <w:lvl w:ilvl="3">
      <w:start w:val="1"/>
      <w:numFmt w:val="bullet"/>
      <w:lvlText w:val=""/>
      <w:lvlJc w:val="left"/>
      <w:pPr>
        <w:tabs>
          <w:tab w:val="num" w:pos="1440"/>
        </w:tabs>
        <w:ind w:left="1440" w:hanging="360"/>
      </w:pPr>
      <w:rPr>
        <w:rFonts w:ascii="Symbol" w:hAnsi="Symbol" w:cs="Symbol"/>
      </w:rPr>
    </w:lvl>
    <w:lvl w:ilvl="4">
      <w:start w:val="1"/>
      <w:numFmt w:val="bullet"/>
      <w:lvlText w:val=""/>
      <w:lvlJc w:val="left"/>
      <w:pPr>
        <w:tabs>
          <w:tab w:val="num" w:pos="1800"/>
        </w:tabs>
        <w:ind w:left="1800" w:hanging="360"/>
      </w:pPr>
      <w:rPr>
        <w:rFonts w:ascii="Symbol" w:hAnsi="Symbol" w:cs="Symbol"/>
      </w:rPr>
    </w:lvl>
    <w:lvl w:ilvl="5">
      <w:start w:val="1"/>
      <w:numFmt w:val="bullet"/>
      <w:lvlText w:val=""/>
      <w:lvlJc w:val="left"/>
      <w:pPr>
        <w:tabs>
          <w:tab w:val="num" w:pos="2160"/>
        </w:tabs>
        <w:ind w:left="2160" w:hanging="360"/>
      </w:pPr>
      <w:rPr>
        <w:rFonts w:ascii="Wingdings" w:hAnsi="Wingdings" w:cs="Wingdings"/>
      </w:rPr>
    </w:lvl>
    <w:lvl w:ilvl="6">
      <w:start w:val="1"/>
      <w:numFmt w:val="bullet"/>
      <w:lvlText w:val=""/>
      <w:lvlJc w:val="left"/>
      <w:pPr>
        <w:tabs>
          <w:tab w:val="num" w:pos="2520"/>
        </w:tabs>
        <w:ind w:left="2520" w:hanging="360"/>
      </w:pPr>
      <w:rPr>
        <w:rFonts w:ascii="Wingdings" w:hAnsi="Wingdings" w:cs="Wingdings"/>
      </w:rPr>
    </w:lvl>
    <w:lvl w:ilvl="7">
      <w:start w:val="1"/>
      <w:numFmt w:val="bullet"/>
      <w:lvlText w:val=""/>
      <w:lvlJc w:val="left"/>
      <w:pPr>
        <w:tabs>
          <w:tab w:val="num" w:pos="2880"/>
        </w:tabs>
        <w:ind w:left="2880" w:hanging="360"/>
      </w:pPr>
      <w:rPr>
        <w:rFonts w:ascii="Symbol" w:hAnsi="Symbol" w:cs="Symbol"/>
      </w:rPr>
    </w:lvl>
    <w:lvl w:ilvl="8">
      <w:start w:val="1"/>
      <w:numFmt w:val="bullet"/>
      <w:lvlText w:val=""/>
      <w:lvlJc w:val="left"/>
      <w:pPr>
        <w:tabs>
          <w:tab w:val="num" w:pos="3240"/>
        </w:tabs>
        <w:ind w:left="3240" w:hanging="360"/>
      </w:pPr>
      <w:rPr>
        <w:rFonts w:ascii="Symbol" w:hAnsi="Symbol" w:cs="Symbol"/>
      </w:rPr>
    </w:lvl>
  </w:abstractNum>
  <w:abstractNum w:abstractNumId="18" w15:restartNumberingAfterBreak="0">
    <w:nsid w:val="198530E3"/>
    <w:multiLevelType w:val="singleLevel"/>
    <w:tmpl w:val="87CC2BA0"/>
    <w:lvl w:ilvl="0">
      <w:start w:val="1"/>
      <w:numFmt w:val="decimal"/>
      <w:lvlText w:val="%1."/>
      <w:lvlJc w:val="left"/>
      <w:pPr>
        <w:tabs>
          <w:tab w:val="num" w:pos="360"/>
        </w:tabs>
        <w:ind w:left="284" w:hanging="284"/>
      </w:pPr>
    </w:lvl>
  </w:abstractNum>
  <w:abstractNum w:abstractNumId="19" w15:restartNumberingAfterBreak="0">
    <w:nsid w:val="231E7D90"/>
    <w:multiLevelType w:val="singleLevel"/>
    <w:tmpl w:val="87CC2BA0"/>
    <w:lvl w:ilvl="0">
      <w:start w:val="1"/>
      <w:numFmt w:val="decimal"/>
      <w:lvlText w:val="%1."/>
      <w:lvlJc w:val="left"/>
      <w:pPr>
        <w:tabs>
          <w:tab w:val="num" w:pos="360"/>
        </w:tabs>
        <w:ind w:left="284" w:hanging="284"/>
      </w:pPr>
    </w:lvl>
  </w:abstractNum>
  <w:abstractNum w:abstractNumId="20" w15:restartNumberingAfterBreak="0">
    <w:nsid w:val="23D54B46"/>
    <w:multiLevelType w:val="multilevel"/>
    <w:tmpl w:val="5C047198"/>
    <w:lvl w:ilvl="0">
      <w:start w:val="1"/>
      <w:numFmt w:val="upperRoman"/>
      <w:lvlText w:val="%1."/>
      <w:lvlJc w:val="left"/>
      <w:pPr>
        <w:tabs>
          <w:tab w:val="num" w:pos="0"/>
        </w:tabs>
        <w:ind w:left="284" w:hanging="284"/>
      </w:pPr>
      <w:rPr>
        <w:rFonts w:hint="default"/>
      </w:rPr>
    </w:lvl>
    <w:lvl w:ilvl="1">
      <w:start w:val="1"/>
      <w:numFmt w:val="decimal"/>
      <w:lvlText w:val="%2)"/>
      <w:lvlJc w:val="left"/>
      <w:pPr>
        <w:tabs>
          <w:tab w:val="num" w:pos="0"/>
        </w:tabs>
        <w:ind w:left="738" w:hanging="454"/>
      </w:pPr>
      <w:rPr>
        <w:rFonts w:hint="default"/>
      </w:rPr>
    </w:lvl>
    <w:lvl w:ilvl="2">
      <w:start w:val="1"/>
      <w:numFmt w:val="none"/>
      <w:lvlText w:val="-"/>
      <w:lvlJc w:val="left"/>
      <w:pPr>
        <w:tabs>
          <w:tab w:val="num" w:pos="0"/>
        </w:tabs>
        <w:ind w:left="908" w:hanging="170"/>
      </w:pPr>
      <w:rPr>
        <w:rFonts w:ascii="Times New Roman" w:hAnsi="Times New Roman" w:hint="default"/>
      </w:rPr>
    </w:lvl>
    <w:lvl w:ilvl="3">
      <w:start w:val="1"/>
      <w:numFmt w:val="lowerLetter"/>
      <w:lvlText w:val="%4)"/>
      <w:lvlJc w:val="left"/>
      <w:pPr>
        <w:tabs>
          <w:tab w:val="num" w:pos="0"/>
        </w:tabs>
        <w:ind w:left="1616" w:hanging="708"/>
      </w:pPr>
      <w:rPr>
        <w:rFonts w:hint="default"/>
      </w:rPr>
    </w:lvl>
    <w:lvl w:ilvl="4">
      <w:start w:val="1"/>
      <w:numFmt w:val="decimal"/>
      <w:lvlText w:val="(%5)"/>
      <w:lvlJc w:val="left"/>
      <w:pPr>
        <w:tabs>
          <w:tab w:val="num" w:pos="0"/>
        </w:tabs>
        <w:ind w:left="2324" w:hanging="708"/>
      </w:pPr>
      <w:rPr>
        <w:rFonts w:hint="default"/>
      </w:rPr>
    </w:lvl>
    <w:lvl w:ilvl="5">
      <w:start w:val="1"/>
      <w:numFmt w:val="lowerLetter"/>
      <w:lvlText w:val="(%6)"/>
      <w:lvlJc w:val="left"/>
      <w:pPr>
        <w:tabs>
          <w:tab w:val="num" w:pos="0"/>
        </w:tabs>
        <w:ind w:left="3032" w:hanging="708"/>
      </w:pPr>
      <w:rPr>
        <w:rFonts w:hint="default"/>
      </w:rPr>
    </w:lvl>
    <w:lvl w:ilvl="6">
      <w:start w:val="1"/>
      <w:numFmt w:val="lowerRoman"/>
      <w:lvlText w:val="(%7)"/>
      <w:lvlJc w:val="left"/>
      <w:pPr>
        <w:tabs>
          <w:tab w:val="num" w:pos="0"/>
        </w:tabs>
        <w:ind w:left="3740" w:hanging="708"/>
      </w:pPr>
      <w:rPr>
        <w:rFonts w:hint="default"/>
      </w:rPr>
    </w:lvl>
    <w:lvl w:ilvl="7">
      <w:start w:val="1"/>
      <w:numFmt w:val="lowerLetter"/>
      <w:lvlText w:val="(%8)"/>
      <w:lvlJc w:val="left"/>
      <w:pPr>
        <w:tabs>
          <w:tab w:val="num" w:pos="0"/>
        </w:tabs>
        <w:ind w:left="4448" w:hanging="708"/>
      </w:pPr>
      <w:rPr>
        <w:rFonts w:hint="default"/>
      </w:rPr>
    </w:lvl>
    <w:lvl w:ilvl="8">
      <w:start w:val="1"/>
      <w:numFmt w:val="lowerRoman"/>
      <w:lvlText w:val="(%9)"/>
      <w:lvlJc w:val="left"/>
      <w:pPr>
        <w:tabs>
          <w:tab w:val="num" w:pos="0"/>
        </w:tabs>
        <w:ind w:left="5156" w:hanging="708"/>
      </w:pPr>
      <w:rPr>
        <w:rFonts w:hint="default"/>
      </w:rPr>
    </w:lvl>
  </w:abstractNum>
  <w:abstractNum w:abstractNumId="21" w15:restartNumberingAfterBreak="0">
    <w:nsid w:val="29252E27"/>
    <w:multiLevelType w:val="multilevel"/>
    <w:tmpl w:val="7DEC56CC"/>
    <w:lvl w:ilvl="0">
      <w:start w:val="1"/>
      <w:numFmt w:val="decimal"/>
      <w:lvlText w:val="%1."/>
      <w:lvlJc w:val="left"/>
      <w:pPr>
        <w:tabs>
          <w:tab w:val="num" w:pos="720"/>
        </w:tabs>
        <w:ind w:left="360" w:hanging="360"/>
      </w:pPr>
      <w:rPr>
        <w:color w:val="auto"/>
      </w:rPr>
    </w:lvl>
    <w:lvl w:ilvl="1">
      <w:start w:val="1"/>
      <w:numFmt w:val="decimal"/>
      <w:lvlText w:val="%2)"/>
      <w:lvlJc w:val="left"/>
      <w:pPr>
        <w:tabs>
          <w:tab w:val="num" w:pos="720"/>
        </w:tabs>
        <w:ind w:left="720" w:hanging="360"/>
      </w:pPr>
      <w:rPr>
        <w:i w:val="0"/>
      </w:rPr>
    </w:lvl>
    <w:lvl w:ilvl="2">
      <w:start w:val="1"/>
      <w:numFmt w:val="lowerLetter"/>
      <w:lvlText w:val="%3)"/>
      <w:lvlJc w:val="left"/>
      <w:pPr>
        <w:tabs>
          <w:tab w:val="num" w:pos="1080"/>
        </w:tabs>
        <w:ind w:left="1080" w:hanging="360"/>
      </w:pPr>
    </w:lvl>
    <w:lvl w:ilvl="3">
      <w:start w:val="1"/>
      <w:numFmt w:val="bullet"/>
      <w:lvlText w:val=""/>
      <w:lvlJc w:val="left"/>
      <w:pPr>
        <w:tabs>
          <w:tab w:val="num" w:pos="1440"/>
        </w:tabs>
        <w:ind w:left="1440" w:hanging="360"/>
      </w:pPr>
      <w:rPr>
        <w:rFonts w:ascii="Symbol" w:hAnsi="Symbol" w:cs="Symbol"/>
      </w:rPr>
    </w:lvl>
    <w:lvl w:ilvl="4">
      <w:start w:val="1"/>
      <w:numFmt w:val="bullet"/>
      <w:lvlText w:val=""/>
      <w:lvlJc w:val="left"/>
      <w:pPr>
        <w:tabs>
          <w:tab w:val="num" w:pos="1800"/>
        </w:tabs>
        <w:ind w:left="1800" w:hanging="360"/>
      </w:pPr>
      <w:rPr>
        <w:rFonts w:ascii="Symbol" w:hAnsi="Symbol" w:cs="Symbol"/>
      </w:rPr>
    </w:lvl>
    <w:lvl w:ilvl="5">
      <w:start w:val="1"/>
      <w:numFmt w:val="bullet"/>
      <w:lvlText w:val=""/>
      <w:lvlJc w:val="left"/>
      <w:pPr>
        <w:tabs>
          <w:tab w:val="num" w:pos="2160"/>
        </w:tabs>
        <w:ind w:left="2160" w:hanging="360"/>
      </w:pPr>
      <w:rPr>
        <w:rFonts w:ascii="Wingdings" w:hAnsi="Wingdings" w:cs="Wingdings"/>
      </w:rPr>
    </w:lvl>
    <w:lvl w:ilvl="6">
      <w:start w:val="1"/>
      <w:numFmt w:val="bullet"/>
      <w:lvlText w:val=""/>
      <w:lvlJc w:val="left"/>
      <w:pPr>
        <w:tabs>
          <w:tab w:val="num" w:pos="2520"/>
        </w:tabs>
        <w:ind w:left="2520" w:hanging="360"/>
      </w:pPr>
      <w:rPr>
        <w:rFonts w:ascii="Wingdings" w:hAnsi="Wingdings" w:cs="Wingdings"/>
      </w:rPr>
    </w:lvl>
    <w:lvl w:ilvl="7">
      <w:start w:val="1"/>
      <w:numFmt w:val="bullet"/>
      <w:lvlText w:val=""/>
      <w:lvlJc w:val="left"/>
      <w:pPr>
        <w:tabs>
          <w:tab w:val="num" w:pos="2880"/>
        </w:tabs>
        <w:ind w:left="2880" w:hanging="360"/>
      </w:pPr>
      <w:rPr>
        <w:rFonts w:ascii="Symbol" w:hAnsi="Symbol" w:cs="Symbol"/>
      </w:rPr>
    </w:lvl>
    <w:lvl w:ilvl="8">
      <w:start w:val="1"/>
      <w:numFmt w:val="bullet"/>
      <w:lvlText w:val=""/>
      <w:lvlJc w:val="left"/>
      <w:pPr>
        <w:tabs>
          <w:tab w:val="num" w:pos="3240"/>
        </w:tabs>
        <w:ind w:left="3240" w:hanging="360"/>
      </w:pPr>
      <w:rPr>
        <w:rFonts w:ascii="Symbol" w:hAnsi="Symbol" w:cs="Symbol"/>
      </w:rPr>
    </w:lvl>
  </w:abstractNum>
  <w:abstractNum w:abstractNumId="22" w15:restartNumberingAfterBreak="0">
    <w:nsid w:val="2B19228F"/>
    <w:multiLevelType w:val="singleLevel"/>
    <w:tmpl w:val="87CC2BA0"/>
    <w:lvl w:ilvl="0">
      <w:start w:val="1"/>
      <w:numFmt w:val="decimal"/>
      <w:lvlText w:val="%1."/>
      <w:lvlJc w:val="left"/>
      <w:pPr>
        <w:tabs>
          <w:tab w:val="num" w:pos="360"/>
        </w:tabs>
        <w:ind w:left="284" w:hanging="284"/>
      </w:pPr>
    </w:lvl>
  </w:abstractNum>
  <w:abstractNum w:abstractNumId="23" w15:restartNumberingAfterBreak="0">
    <w:nsid w:val="2FC6026C"/>
    <w:multiLevelType w:val="hybridMultilevel"/>
    <w:tmpl w:val="6A8E3AB8"/>
    <w:lvl w:ilvl="0" w:tplc="244CC7F4">
      <w:start w:val="1"/>
      <w:numFmt w:val="decimal"/>
      <w:lvlText w:val="%1."/>
      <w:lvlJc w:val="left"/>
      <w:pPr>
        <w:tabs>
          <w:tab w:val="num" w:pos="644"/>
        </w:tabs>
        <w:ind w:left="568" w:hanging="284"/>
      </w:pPr>
      <w:rPr>
        <w:rFonts w:ascii="Times New Roman" w:eastAsia="Times New Roman" w:hAnsi="Times New Roman" w:cs="Times New Roman"/>
      </w:rPr>
    </w:lvl>
    <w:lvl w:ilvl="1" w:tplc="AD9813EC">
      <w:start w:val="2"/>
      <w:numFmt w:val="decimal"/>
      <w:lvlText w:val="%2."/>
      <w:lvlJc w:val="left"/>
      <w:pPr>
        <w:tabs>
          <w:tab w:val="num" w:pos="1724"/>
        </w:tabs>
        <w:ind w:left="1724" w:hanging="360"/>
      </w:pPr>
      <w:rPr>
        <w:rFonts w:hint="default"/>
      </w:rPr>
    </w:lvl>
    <w:lvl w:ilvl="2" w:tplc="0415001B" w:tentative="1">
      <w:start w:val="1"/>
      <w:numFmt w:val="lowerRoman"/>
      <w:lvlText w:val="%3."/>
      <w:lvlJc w:val="right"/>
      <w:pPr>
        <w:tabs>
          <w:tab w:val="num" w:pos="2444"/>
        </w:tabs>
        <w:ind w:left="2444" w:hanging="180"/>
      </w:pPr>
    </w:lvl>
    <w:lvl w:ilvl="3" w:tplc="0415000F" w:tentative="1">
      <w:start w:val="1"/>
      <w:numFmt w:val="decimal"/>
      <w:lvlText w:val="%4."/>
      <w:lvlJc w:val="left"/>
      <w:pPr>
        <w:tabs>
          <w:tab w:val="num" w:pos="3164"/>
        </w:tabs>
        <w:ind w:left="3164" w:hanging="360"/>
      </w:pPr>
    </w:lvl>
    <w:lvl w:ilvl="4" w:tplc="04150019" w:tentative="1">
      <w:start w:val="1"/>
      <w:numFmt w:val="lowerLetter"/>
      <w:lvlText w:val="%5."/>
      <w:lvlJc w:val="left"/>
      <w:pPr>
        <w:tabs>
          <w:tab w:val="num" w:pos="3884"/>
        </w:tabs>
        <w:ind w:left="3884" w:hanging="360"/>
      </w:pPr>
    </w:lvl>
    <w:lvl w:ilvl="5" w:tplc="0415001B" w:tentative="1">
      <w:start w:val="1"/>
      <w:numFmt w:val="lowerRoman"/>
      <w:lvlText w:val="%6."/>
      <w:lvlJc w:val="right"/>
      <w:pPr>
        <w:tabs>
          <w:tab w:val="num" w:pos="4604"/>
        </w:tabs>
        <w:ind w:left="4604" w:hanging="180"/>
      </w:pPr>
    </w:lvl>
    <w:lvl w:ilvl="6" w:tplc="0415000F" w:tentative="1">
      <w:start w:val="1"/>
      <w:numFmt w:val="decimal"/>
      <w:lvlText w:val="%7."/>
      <w:lvlJc w:val="left"/>
      <w:pPr>
        <w:tabs>
          <w:tab w:val="num" w:pos="5324"/>
        </w:tabs>
        <w:ind w:left="5324" w:hanging="360"/>
      </w:pPr>
    </w:lvl>
    <w:lvl w:ilvl="7" w:tplc="04150019" w:tentative="1">
      <w:start w:val="1"/>
      <w:numFmt w:val="lowerLetter"/>
      <w:lvlText w:val="%8."/>
      <w:lvlJc w:val="left"/>
      <w:pPr>
        <w:tabs>
          <w:tab w:val="num" w:pos="6044"/>
        </w:tabs>
        <w:ind w:left="6044" w:hanging="360"/>
      </w:pPr>
    </w:lvl>
    <w:lvl w:ilvl="8" w:tplc="0415001B" w:tentative="1">
      <w:start w:val="1"/>
      <w:numFmt w:val="lowerRoman"/>
      <w:lvlText w:val="%9."/>
      <w:lvlJc w:val="right"/>
      <w:pPr>
        <w:tabs>
          <w:tab w:val="num" w:pos="6764"/>
        </w:tabs>
        <w:ind w:left="6764" w:hanging="180"/>
      </w:pPr>
    </w:lvl>
  </w:abstractNum>
  <w:abstractNum w:abstractNumId="24" w15:restartNumberingAfterBreak="0">
    <w:nsid w:val="34CD6B68"/>
    <w:multiLevelType w:val="singleLevel"/>
    <w:tmpl w:val="87CC2BA0"/>
    <w:lvl w:ilvl="0">
      <w:start w:val="1"/>
      <w:numFmt w:val="decimal"/>
      <w:lvlText w:val="%1."/>
      <w:lvlJc w:val="left"/>
      <w:pPr>
        <w:tabs>
          <w:tab w:val="num" w:pos="360"/>
        </w:tabs>
        <w:ind w:left="284" w:hanging="284"/>
      </w:pPr>
    </w:lvl>
  </w:abstractNum>
  <w:abstractNum w:abstractNumId="25" w15:restartNumberingAfterBreak="0">
    <w:nsid w:val="3AF332C0"/>
    <w:multiLevelType w:val="singleLevel"/>
    <w:tmpl w:val="87CC2BA0"/>
    <w:lvl w:ilvl="0">
      <w:start w:val="1"/>
      <w:numFmt w:val="decimal"/>
      <w:lvlText w:val="%1."/>
      <w:lvlJc w:val="left"/>
      <w:pPr>
        <w:tabs>
          <w:tab w:val="num" w:pos="360"/>
        </w:tabs>
        <w:ind w:left="284" w:hanging="284"/>
      </w:pPr>
    </w:lvl>
  </w:abstractNum>
  <w:abstractNum w:abstractNumId="26" w15:restartNumberingAfterBreak="0">
    <w:nsid w:val="3D6C2580"/>
    <w:multiLevelType w:val="hybridMultilevel"/>
    <w:tmpl w:val="9478549E"/>
    <w:lvl w:ilvl="0" w:tplc="757ECBE4">
      <w:start w:val="1"/>
      <w:numFmt w:val="decimal"/>
      <w:lvlText w:val="%1)"/>
      <w:lvlJc w:val="left"/>
      <w:pPr>
        <w:ind w:left="1440" w:hanging="360"/>
      </w:pPr>
      <w:rPr>
        <w:rFonts w:hint="default"/>
      </w:rPr>
    </w:lvl>
    <w:lvl w:ilvl="1" w:tplc="BFBACA6E">
      <w:start w:val="1"/>
      <w:numFmt w:val="lowerLetter"/>
      <w:lvlText w:val="%2)"/>
      <w:lvlJc w:val="left"/>
      <w:pPr>
        <w:ind w:left="2160" w:hanging="360"/>
      </w:pPr>
      <w:rPr>
        <w:b w:val="0"/>
        <w:bCs w:val="0"/>
      </w:rPr>
    </w:lvl>
    <w:lvl w:ilvl="2" w:tplc="0415001B">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7" w15:restartNumberingAfterBreak="0">
    <w:nsid w:val="3FA30720"/>
    <w:multiLevelType w:val="multilevel"/>
    <w:tmpl w:val="0000001D"/>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15:restartNumberingAfterBreak="0">
    <w:nsid w:val="405D7E2C"/>
    <w:multiLevelType w:val="singleLevel"/>
    <w:tmpl w:val="5AEA2A04"/>
    <w:lvl w:ilvl="0">
      <w:start w:val="1"/>
      <w:numFmt w:val="decimal"/>
      <w:lvlText w:val="%1."/>
      <w:lvlJc w:val="left"/>
      <w:pPr>
        <w:tabs>
          <w:tab w:val="num" w:pos="360"/>
        </w:tabs>
        <w:ind w:left="227" w:hanging="227"/>
      </w:pPr>
      <w:rPr>
        <w:i w:val="0"/>
      </w:rPr>
    </w:lvl>
  </w:abstractNum>
  <w:abstractNum w:abstractNumId="29" w15:restartNumberingAfterBreak="0">
    <w:nsid w:val="40C505BA"/>
    <w:multiLevelType w:val="hybridMultilevel"/>
    <w:tmpl w:val="46D0FD9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81C30F0"/>
    <w:multiLevelType w:val="hybridMultilevel"/>
    <w:tmpl w:val="6CE85FCE"/>
    <w:lvl w:ilvl="0" w:tplc="A31038D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96026FE"/>
    <w:multiLevelType w:val="hybridMultilevel"/>
    <w:tmpl w:val="3BF0B716"/>
    <w:lvl w:ilvl="0" w:tplc="04150011">
      <w:start w:val="1"/>
      <w:numFmt w:val="decimal"/>
      <w:lvlText w:val="%1)"/>
      <w:lvlJc w:val="left"/>
      <w:pPr>
        <w:tabs>
          <w:tab w:val="num" w:pos="644"/>
        </w:tabs>
        <w:ind w:left="568" w:hanging="284"/>
      </w:pPr>
    </w:lvl>
    <w:lvl w:ilvl="1" w:tplc="AD9813EC">
      <w:start w:val="2"/>
      <w:numFmt w:val="decimal"/>
      <w:lvlText w:val="%2."/>
      <w:lvlJc w:val="left"/>
      <w:pPr>
        <w:tabs>
          <w:tab w:val="num" w:pos="1724"/>
        </w:tabs>
        <w:ind w:left="1724" w:hanging="360"/>
      </w:pPr>
      <w:rPr>
        <w:rFonts w:hint="default"/>
      </w:rPr>
    </w:lvl>
    <w:lvl w:ilvl="2" w:tplc="0415001B" w:tentative="1">
      <w:start w:val="1"/>
      <w:numFmt w:val="lowerRoman"/>
      <w:lvlText w:val="%3."/>
      <w:lvlJc w:val="right"/>
      <w:pPr>
        <w:tabs>
          <w:tab w:val="num" w:pos="2444"/>
        </w:tabs>
        <w:ind w:left="2444" w:hanging="180"/>
      </w:pPr>
    </w:lvl>
    <w:lvl w:ilvl="3" w:tplc="0415000F" w:tentative="1">
      <w:start w:val="1"/>
      <w:numFmt w:val="decimal"/>
      <w:lvlText w:val="%4."/>
      <w:lvlJc w:val="left"/>
      <w:pPr>
        <w:tabs>
          <w:tab w:val="num" w:pos="3164"/>
        </w:tabs>
        <w:ind w:left="3164" w:hanging="360"/>
      </w:pPr>
    </w:lvl>
    <w:lvl w:ilvl="4" w:tplc="04150019" w:tentative="1">
      <w:start w:val="1"/>
      <w:numFmt w:val="lowerLetter"/>
      <w:lvlText w:val="%5."/>
      <w:lvlJc w:val="left"/>
      <w:pPr>
        <w:tabs>
          <w:tab w:val="num" w:pos="3884"/>
        </w:tabs>
        <w:ind w:left="3884" w:hanging="360"/>
      </w:pPr>
    </w:lvl>
    <w:lvl w:ilvl="5" w:tplc="0415001B" w:tentative="1">
      <w:start w:val="1"/>
      <w:numFmt w:val="lowerRoman"/>
      <w:lvlText w:val="%6."/>
      <w:lvlJc w:val="right"/>
      <w:pPr>
        <w:tabs>
          <w:tab w:val="num" w:pos="4604"/>
        </w:tabs>
        <w:ind w:left="4604" w:hanging="180"/>
      </w:pPr>
    </w:lvl>
    <w:lvl w:ilvl="6" w:tplc="0415000F" w:tentative="1">
      <w:start w:val="1"/>
      <w:numFmt w:val="decimal"/>
      <w:lvlText w:val="%7."/>
      <w:lvlJc w:val="left"/>
      <w:pPr>
        <w:tabs>
          <w:tab w:val="num" w:pos="5324"/>
        </w:tabs>
        <w:ind w:left="5324" w:hanging="360"/>
      </w:pPr>
    </w:lvl>
    <w:lvl w:ilvl="7" w:tplc="04150019" w:tentative="1">
      <w:start w:val="1"/>
      <w:numFmt w:val="lowerLetter"/>
      <w:lvlText w:val="%8."/>
      <w:lvlJc w:val="left"/>
      <w:pPr>
        <w:tabs>
          <w:tab w:val="num" w:pos="6044"/>
        </w:tabs>
        <w:ind w:left="6044" w:hanging="360"/>
      </w:pPr>
    </w:lvl>
    <w:lvl w:ilvl="8" w:tplc="0415001B" w:tentative="1">
      <w:start w:val="1"/>
      <w:numFmt w:val="lowerRoman"/>
      <w:lvlText w:val="%9."/>
      <w:lvlJc w:val="right"/>
      <w:pPr>
        <w:tabs>
          <w:tab w:val="num" w:pos="6764"/>
        </w:tabs>
        <w:ind w:left="6764" w:hanging="180"/>
      </w:pPr>
    </w:lvl>
  </w:abstractNum>
  <w:abstractNum w:abstractNumId="32" w15:restartNumberingAfterBreak="0">
    <w:nsid w:val="4A9443D1"/>
    <w:multiLevelType w:val="hybridMultilevel"/>
    <w:tmpl w:val="CF521D52"/>
    <w:lvl w:ilvl="0" w:tplc="04150011">
      <w:start w:val="1"/>
      <w:numFmt w:val="decimal"/>
      <w:lvlText w:val="%1)"/>
      <w:lvlJc w:val="left"/>
      <w:pPr>
        <w:ind w:left="1060" w:hanging="360"/>
      </w:pPr>
    </w:lvl>
    <w:lvl w:ilvl="1" w:tplc="04150019" w:tentative="1">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33" w15:restartNumberingAfterBreak="0">
    <w:nsid w:val="53B45D8E"/>
    <w:multiLevelType w:val="singleLevel"/>
    <w:tmpl w:val="87CC2BA0"/>
    <w:lvl w:ilvl="0">
      <w:start w:val="1"/>
      <w:numFmt w:val="decimal"/>
      <w:lvlText w:val="%1."/>
      <w:lvlJc w:val="left"/>
      <w:pPr>
        <w:tabs>
          <w:tab w:val="num" w:pos="360"/>
        </w:tabs>
        <w:ind w:left="284" w:hanging="284"/>
      </w:pPr>
    </w:lvl>
  </w:abstractNum>
  <w:abstractNum w:abstractNumId="34" w15:restartNumberingAfterBreak="0">
    <w:nsid w:val="5D1002E0"/>
    <w:multiLevelType w:val="multilevel"/>
    <w:tmpl w:val="5C047198"/>
    <w:lvl w:ilvl="0">
      <w:start w:val="1"/>
      <w:numFmt w:val="upperRoman"/>
      <w:lvlText w:val="%1."/>
      <w:lvlJc w:val="left"/>
      <w:pPr>
        <w:tabs>
          <w:tab w:val="num" w:pos="0"/>
        </w:tabs>
        <w:ind w:left="284" w:hanging="284"/>
      </w:pPr>
      <w:rPr>
        <w:rFonts w:hint="default"/>
      </w:rPr>
    </w:lvl>
    <w:lvl w:ilvl="1">
      <w:start w:val="1"/>
      <w:numFmt w:val="decimal"/>
      <w:lvlText w:val="%2)"/>
      <w:lvlJc w:val="left"/>
      <w:pPr>
        <w:tabs>
          <w:tab w:val="num" w:pos="0"/>
        </w:tabs>
        <w:ind w:left="738" w:hanging="454"/>
      </w:pPr>
      <w:rPr>
        <w:rFonts w:hint="default"/>
      </w:rPr>
    </w:lvl>
    <w:lvl w:ilvl="2">
      <w:start w:val="1"/>
      <w:numFmt w:val="none"/>
      <w:lvlText w:val="-"/>
      <w:lvlJc w:val="left"/>
      <w:pPr>
        <w:tabs>
          <w:tab w:val="num" w:pos="0"/>
        </w:tabs>
        <w:ind w:left="908" w:hanging="170"/>
      </w:pPr>
      <w:rPr>
        <w:rFonts w:ascii="Times New Roman" w:hAnsi="Times New Roman" w:hint="default"/>
      </w:rPr>
    </w:lvl>
    <w:lvl w:ilvl="3">
      <w:start w:val="1"/>
      <w:numFmt w:val="lowerLetter"/>
      <w:lvlText w:val="%4)"/>
      <w:lvlJc w:val="left"/>
      <w:pPr>
        <w:tabs>
          <w:tab w:val="num" w:pos="0"/>
        </w:tabs>
        <w:ind w:left="1616" w:hanging="708"/>
      </w:pPr>
      <w:rPr>
        <w:rFonts w:hint="default"/>
      </w:rPr>
    </w:lvl>
    <w:lvl w:ilvl="4">
      <w:start w:val="1"/>
      <w:numFmt w:val="decimal"/>
      <w:lvlText w:val="(%5)"/>
      <w:lvlJc w:val="left"/>
      <w:pPr>
        <w:tabs>
          <w:tab w:val="num" w:pos="0"/>
        </w:tabs>
        <w:ind w:left="2324" w:hanging="708"/>
      </w:pPr>
      <w:rPr>
        <w:rFonts w:hint="default"/>
      </w:rPr>
    </w:lvl>
    <w:lvl w:ilvl="5">
      <w:start w:val="1"/>
      <w:numFmt w:val="lowerLetter"/>
      <w:lvlText w:val="(%6)"/>
      <w:lvlJc w:val="left"/>
      <w:pPr>
        <w:tabs>
          <w:tab w:val="num" w:pos="0"/>
        </w:tabs>
        <w:ind w:left="3032" w:hanging="708"/>
      </w:pPr>
      <w:rPr>
        <w:rFonts w:hint="default"/>
      </w:rPr>
    </w:lvl>
    <w:lvl w:ilvl="6">
      <w:start w:val="1"/>
      <w:numFmt w:val="lowerRoman"/>
      <w:lvlText w:val="(%7)"/>
      <w:lvlJc w:val="left"/>
      <w:pPr>
        <w:tabs>
          <w:tab w:val="num" w:pos="0"/>
        </w:tabs>
        <w:ind w:left="3740" w:hanging="708"/>
      </w:pPr>
      <w:rPr>
        <w:rFonts w:hint="default"/>
      </w:rPr>
    </w:lvl>
    <w:lvl w:ilvl="7">
      <w:start w:val="1"/>
      <w:numFmt w:val="lowerLetter"/>
      <w:lvlText w:val="(%8)"/>
      <w:lvlJc w:val="left"/>
      <w:pPr>
        <w:tabs>
          <w:tab w:val="num" w:pos="0"/>
        </w:tabs>
        <w:ind w:left="4448" w:hanging="708"/>
      </w:pPr>
      <w:rPr>
        <w:rFonts w:hint="default"/>
      </w:rPr>
    </w:lvl>
    <w:lvl w:ilvl="8">
      <w:start w:val="1"/>
      <w:numFmt w:val="lowerRoman"/>
      <w:lvlText w:val="(%9)"/>
      <w:lvlJc w:val="left"/>
      <w:pPr>
        <w:tabs>
          <w:tab w:val="num" w:pos="0"/>
        </w:tabs>
        <w:ind w:left="5156" w:hanging="708"/>
      </w:pPr>
      <w:rPr>
        <w:rFonts w:hint="default"/>
      </w:rPr>
    </w:lvl>
  </w:abstractNum>
  <w:abstractNum w:abstractNumId="35" w15:restartNumberingAfterBreak="0">
    <w:nsid w:val="5DE3156B"/>
    <w:multiLevelType w:val="hybridMultilevel"/>
    <w:tmpl w:val="B8F6671C"/>
    <w:lvl w:ilvl="0" w:tplc="08EA437C">
      <w:start w:val="1"/>
      <w:numFmt w:val="decimal"/>
      <w:lvlText w:val="%1)"/>
      <w:lvlJc w:val="left"/>
      <w:pPr>
        <w:tabs>
          <w:tab w:val="num" w:pos="360"/>
        </w:tabs>
        <w:ind w:left="1814" w:hanging="1814"/>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6" w15:restartNumberingAfterBreak="0">
    <w:nsid w:val="5E2D2606"/>
    <w:multiLevelType w:val="hybridMultilevel"/>
    <w:tmpl w:val="C7104B3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5E664830"/>
    <w:multiLevelType w:val="multilevel"/>
    <w:tmpl w:val="4D9CE2B8"/>
    <w:lvl w:ilvl="0">
      <w:start w:val="3"/>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ascii="Calibri" w:hAnsi="Calibri" w:cs="Calibri" w:hint="default"/>
        <w:b w:val="0"/>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38" w15:restartNumberingAfterBreak="0">
    <w:nsid w:val="61704116"/>
    <w:multiLevelType w:val="hybridMultilevel"/>
    <w:tmpl w:val="DC7056BC"/>
    <w:name w:val="WW8Num142"/>
    <w:lvl w:ilvl="0" w:tplc="1206CEEC">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9" w15:restartNumberingAfterBreak="0">
    <w:nsid w:val="61F4187B"/>
    <w:multiLevelType w:val="multilevel"/>
    <w:tmpl w:val="004A8550"/>
    <w:lvl w:ilvl="0">
      <w:start w:val="1"/>
      <w:numFmt w:val="decimal"/>
      <w:lvlText w:val="%1."/>
      <w:lvlJc w:val="left"/>
      <w:pPr>
        <w:tabs>
          <w:tab w:val="num" w:pos="360"/>
        </w:tabs>
        <w:ind w:left="284" w:hanging="284"/>
      </w:pPr>
      <w:rPr>
        <w:color w:val="212121"/>
      </w:rPr>
    </w:lvl>
    <w:lvl w:ilvl="1">
      <w:start w:val="1"/>
      <w:numFmt w:val="decimal"/>
      <w:lvlText w:val="%2)"/>
      <w:lvlJc w:val="left"/>
      <w:pPr>
        <w:tabs>
          <w:tab w:val="num" w:pos="0"/>
        </w:tabs>
        <w:ind w:left="738" w:hanging="454"/>
      </w:pPr>
      <w:rPr>
        <w:rFonts w:hint="default"/>
      </w:rPr>
    </w:lvl>
    <w:lvl w:ilvl="2">
      <w:start w:val="1"/>
      <w:numFmt w:val="none"/>
      <w:lvlText w:val="-"/>
      <w:lvlJc w:val="left"/>
      <w:pPr>
        <w:tabs>
          <w:tab w:val="num" w:pos="0"/>
        </w:tabs>
        <w:ind w:left="908" w:hanging="170"/>
      </w:pPr>
      <w:rPr>
        <w:rFonts w:ascii="Times New Roman" w:hAnsi="Times New Roman" w:hint="default"/>
      </w:rPr>
    </w:lvl>
    <w:lvl w:ilvl="3">
      <w:start w:val="1"/>
      <w:numFmt w:val="lowerLetter"/>
      <w:lvlText w:val="%4)"/>
      <w:lvlJc w:val="left"/>
      <w:pPr>
        <w:tabs>
          <w:tab w:val="num" w:pos="0"/>
        </w:tabs>
        <w:ind w:left="1616" w:hanging="708"/>
      </w:pPr>
      <w:rPr>
        <w:rFonts w:hint="default"/>
      </w:rPr>
    </w:lvl>
    <w:lvl w:ilvl="4">
      <w:start w:val="1"/>
      <w:numFmt w:val="decimal"/>
      <w:lvlText w:val="(%5)"/>
      <w:lvlJc w:val="left"/>
      <w:pPr>
        <w:tabs>
          <w:tab w:val="num" w:pos="0"/>
        </w:tabs>
        <w:ind w:left="2324" w:hanging="708"/>
      </w:pPr>
      <w:rPr>
        <w:rFonts w:hint="default"/>
      </w:rPr>
    </w:lvl>
    <w:lvl w:ilvl="5">
      <w:start w:val="1"/>
      <w:numFmt w:val="lowerLetter"/>
      <w:lvlText w:val="(%6)"/>
      <w:lvlJc w:val="left"/>
      <w:pPr>
        <w:tabs>
          <w:tab w:val="num" w:pos="0"/>
        </w:tabs>
        <w:ind w:left="3032" w:hanging="708"/>
      </w:pPr>
      <w:rPr>
        <w:rFonts w:hint="default"/>
      </w:rPr>
    </w:lvl>
    <w:lvl w:ilvl="6">
      <w:start w:val="1"/>
      <w:numFmt w:val="lowerRoman"/>
      <w:lvlText w:val="(%7)"/>
      <w:lvlJc w:val="left"/>
      <w:pPr>
        <w:tabs>
          <w:tab w:val="num" w:pos="0"/>
        </w:tabs>
        <w:ind w:left="3740" w:hanging="708"/>
      </w:pPr>
      <w:rPr>
        <w:rFonts w:hint="default"/>
      </w:rPr>
    </w:lvl>
    <w:lvl w:ilvl="7">
      <w:start w:val="1"/>
      <w:numFmt w:val="lowerLetter"/>
      <w:lvlText w:val="(%8)"/>
      <w:lvlJc w:val="left"/>
      <w:pPr>
        <w:tabs>
          <w:tab w:val="num" w:pos="0"/>
        </w:tabs>
        <w:ind w:left="4448" w:hanging="708"/>
      </w:pPr>
      <w:rPr>
        <w:rFonts w:hint="default"/>
      </w:rPr>
    </w:lvl>
    <w:lvl w:ilvl="8">
      <w:start w:val="1"/>
      <w:numFmt w:val="lowerRoman"/>
      <w:lvlText w:val="(%9)"/>
      <w:lvlJc w:val="left"/>
      <w:pPr>
        <w:tabs>
          <w:tab w:val="num" w:pos="0"/>
        </w:tabs>
        <w:ind w:left="5156" w:hanging="708"/>
      </w:pPr>
      <w:rPr>
        <w:rFonts w:hint="default"/>
      </w:rPr>
    </w:lvl>
  </w:abstractNum>
  <w:abstractNum w:abstractNumId="40" w15:restartNumberingAfterBreak="0">
    <w:nsid w:val="62FA6160"/>
    <w:multiLevelType w:val="hybridMultilevel"/>
    <w:tmpl w:val="D95E678C"/>
    <w:lvl w:ilvl="0" w:tplc="757ECBE4">
      <w:start w:val="1"/>
      <w:numFmt w:val="decimal"/>
      <w:lvlText w:val="%1)"/>
      <w:lvlJc w:val="left"/>
      <w:pPr>
        <w:ind w:left="1440" w:hanging="360"/>
      </w:pPr>
      <w:rPr>
        <w:rFonts w:hint="default"/>
      </w:rPr>
    </w:lvl>
    <w:lvl w:ilvl="1" w:tplc="BFBACA6E">
      <w:start w:val="1"/>
      <w:numFmt w:val="lowerLetter"/>
      <w:lvlText w:val="%2)"/>
      <w:lvlJc w:val="left"/>
      <w:pPr>
        <w:ind w:left="2160" w:hanging="360"/>
      </w:pPr>
      <w:rPr>
        <w:b w:val="0"/>
        <w:bCs w:val="0"/>
      </w:rPr>
    </w:lvl>
    <w:lvl w:ilvl="2" w:tplc="0415001B">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1" w15:restartNumberingAfterBreak="0">
    <w:nsid w:val="6669156D"/>
    <w:multiLevelType w:val="hybridMultilevel"/>
    <w:tmpl w:val="D9B0BDEE"/>
    <w:lvl w:ilvl="0" w:tplc="757ECBE4">
      <w:start w:val="1"/>
      <w:numFmt w:val="decimal"/>
      <w:lvlText w:val="%1)"/>
      <w:lvlJc w:val="left"/>
      <w:pPr>
        <w:ind w:left="1440" w:hanging="360"/>
      </w:pPr>
      <w:rPr>
        <w:rFonts w:hint="default"/>
      </w:rPr>
    </w:lvl>
    <w:lvl w:ilvl="1" w:tplc="FFFFFFFF">
      <w:start w:val="1"/>
      <w:numFmt w:val="decimal"/>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2" w15:restartNumberingAfterBreak="0">
    <w:nsid w:val="66837E4D"/>
    <w:multiLevelType w:val="singleLevel"/>
    <w:tmpl w:val="87CC2BA0"/>
    <w:lvl w:ilvl="0">
      <w:start w:val="1"/>
      <w:numFmt w:val="decimal"/>
      <w:lvlText w:val="%1."/>
      <w:lvlJc w:val="left"/>
      <w:pPr>
        <w:tabs>
          <w:tab w:val="num" w:pos="360"/>
        </w:tabs>
        <w:ind w:left="284" w:hanging="284"/>
      </w:pPr>
    </w:lvl>
  </w:abstractNum>
  <w:abstractNum w:abstractNumId="43" w15:restartNumberingAfterBreak="0">
    <w:nsid w:val="675A2BF9"/>
    <w:multiLevelType w:val="hybridMultilevel"/>
    <w:tmpl w:val="3D84477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6A686387"/>
    <w:multiLevelType w:val="hybridMultilevel"/>
    <w:tmpl w:val="D9A87982"/>
    <w:lvl w:ilvl="0" w:tplc="11EA9F62">
      <w:start w:val="1"/>
      <w:numFmt w:val="decimal"/>
      <w:lvlText w:val="%1."/>
      <w:lvlJc w:val="left"/>
      <w:pPr>
        <w:ind w:left="720" w:hanging="360"/>
      </w:pPr>
      <w:rPr>
        <w:rFonts w:ascii="Times New Roman" w:hAnsi="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754C3585"/>
    <w:multiLevelType w:val="hybridMultilevel"/>
    <w:tmpl w:val="F1FE22E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7C1B6CC4"/>
    <w:multiLevelType w:val="hybridMultilevel"/>
    <w:tmpl w:val="CD84CF5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7E5F45C2"/>
    <w:multiLevelType w:val="hybridMultilevel"/>
    <w:tmpl w:val="E624B99A"/>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num w:numId="1" w16cid:durableId="378362550">
    <w:abstractNumId w:val="47"/>
  </w:num>
  <w:num w:numId="2" w16cid:durableId="1246039906">
    <w:abstractNumId w:val="43"/>
  </w:num>
  <w:num w:numId="3" w16cid:durableId="1990404153">
    <w:abstractNumId w:val="35"/>
  </w:num>
  <w:num w:numId="4" w16cid:durableId="1093166940">
    <w:abstractNumId w:val="39"/>
  </w:num>
  <w:num w:numId="5" w16cid:durableId="459497506">
    <w:abstractNumId w:val="19"/>
  </w:num>
  <w:num w:numId="6" w16cid:durableId="353894673">
    <w:abstractNumId w:val="28"/>
  </w:num>
  <w:num w:numId="7" w16cid:durableId="554195135">
    <w:abstractNumId w:val="22"/>
  </w:num>
  <w:num w:numId="8" w16cid:durableId="2128699911">
    <w:abstractNumId w:val="0"/>
    <w:lvlOverride w:ilvl="0">
      <w:lvl w:ilvl="0">
        <w:start w:val="1"/>
        <w:numFmt w:val="bullet"/>
        <w:pStyle w:val="Nrparagrafu"/>
        <w:lvlText w:val="§"/>
        <w:legacy w:legacy="1" w:legacySpace="57" w:legacyIndent="0"/>
        <w:lvlJc w:val="left"/>
      </w:lvl>
    </w:lvlOverride>
  </w:num>
  <w:num w:numId="9" w16cid:durableId="2106489535">
    <w:abstractNumId w:val="24"/>
  </w:num>
  <w:num w:numId="10" w16cid:durableId="2035378851">
    <w:abstractNumId w:val="33"/>
  </w:num>
  <w:num w:numId="11" w16cid:durableId="378939503">
    <w:abstractNumId w:val="42"/>
  </w:num>
  <w:num w:numId="12" w16cid:durableId="1070033818">
    <w:abstractNumId w:val="18"/>
  </w:num>
  <w:num w:numId="13" w16cid:durableId="335616772">
    <w:abstractNumId w:val="25"/>
  </w:num>
  <w:num w:numId="14" w16cid:durableId="1106576812">
    <w:abstractNumId w:val="15"/>
  </w:num>
  <w:num w:numId="15" w16cid:durableId="216406210">
    <w:abstractNumId w:val="23"/>
  </w:num>
  <w:num w:numId="16" w16cid:durableId="833230270">
    <w:abstractNumId w:val="44"/>
  </w:num>
  <w:num w:numId="17" w16cid:durableId="15081106">
    <w:abstractNumId w:val="29"/>
  </w:num>
  <w:num w:numId="18" w16cid:durableId="28992815">
    <w:abstractNumId w:val="32"/>
  </w:num>
  <w:num w:numId="19" w16cid:durableId="327370858">
    <w:abstractNumId w:val="31"/>
  </w:num>
  <w:num w:numId="20" w16cid:durableId="1625380224">
    <w:abstractNumId w:val="20"/>
  </w:num>
  <w:num w:numId="21" w16cid:durableId="1692219155">
    <w:abstractNumId w:val="34"/>
  </w:num>
  <w:num w:numId="22" w16cid:durableId="355547591">
    <w:abstractNumId w:val="12"/>
  </w:num>
  <w:num w:numId="23" w16cid:durableId="1242450162">
    <w:abstractNumId w:val="13"/>
  </w:num>
  <w:num w:numId="24" w16cid:durableId="70589053">
    <w:abstractNumId w:val="14"/>
  </w:num>
  <w:num w:numId="25" w16cid:durableId="415829990">
    <w:abstractNumId w:val="27"/>
  </w:num>
  <w:num w:numId="26" w16cid:durableId="1470053632">
    <w:abstractNumId w:val="17"/>
  </w:num>
  <w:num w:numId="27" w16cid:durableId="793670978">
    <w:abstractNumId w:val="21"/>
  </w:num>
  <w:num w:numId="28" w16cid:durableId="160850211">
    <w:abstractNumId w:val="41"/>
  </w:num>
  <w:num w:numId="29" w16cid:durableId="1493568266">
    <w:abstractNumId w:val="26"/>
  </w:num>
  <w:num w:numId="30" w16cid:durableId="1561213768">
    <w:abstractNumId w:val="40"/>
  </w:num>
  <w:num w:numId="31" w16cid:durableId="1296762770">
    <w:abstractNumId w:val="37"/>
  </w:num>
  <w:num w:numId="32" w16cid:durableId="486089857">
    <w:abstractNumId w:val="36"/>
  </w:num>
  <w:num w:numId="33" w16cid:durableId="1712724097">
    <w:abstractNumId w:val="45"/>
  </w:num>
  <w:num w:numId="34" w16cid:durableId="226957466">
    <w:abstractNumId w:val="46"/>
  </w:num>
  <w:num w:numId="35" w16cid:durableId="200827453">
    <w:abstractNumId w:val="30"/>
  </w:num>
  <w:num w:numId="36" w16cid:durableId="353381334">
    <w:abstractNumId w:val="16"/>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4E6C"/>
    <w:rsid w:val="00010FA7"/>
    <w:rsid w:val="00031775"/>
    <w:rsid w:val="00033B79"/>
    <w:rsid w:val="00034384"/>
    <w:rsid w:val="00042B21"/>
    <w:rsid w:val="00043650"/>
    <w:rsid w:val="00046611"/>
    <w:rsid w:val="00047EC1"/>
    <w:rsid w:val="00062DA1"/>
    <w:rsid w:val="000810EF"/>
    <w:rsid w:val="00081645"/>
    <w:rsid w:val="00082FCF"/>
    <w:rsid w:val="00093FE8"/>
    <w:rsid w:val="000A3D1F"/>
    <w:rsid w:val="000A7A56"/>
    <w:rsid w:val="000A7E27"/>
    <w:rsid w:val="000B4AB1"/>
    <w:rsid w:val="000C00EE"/>
    <w:rsid w:val="000C0DD7"/>
    <w:rsid w:val="000D17AF"/>
    <w:rsid w:val="000E1C98"/>
    <w:rsid w:val="000E2B66"/>
    <w:rsid w:val="000E2BD3"/>
    <w:rsid w:val="00103234"/>
    <w:rsid w:val="00103DBF"/>
    <w:rsid w:val="00110CA6"/>
    <w:rsid w:val="00125BD7"/>
    <w:rsid w:val="001267FD"/>
    <w:rsid w:val="00142D31"/>
    <w:rsid w:val="00144174"/>
    <w:rsid w:val="00146823"/>
    <w:rsid w:val="0014776F"/>
    <w:rsid w:val="00163755"/>
    <w:rsid w:val="00163BA8"/>
    <w:rsid w:val="00167CB1"/>
    <w:rsid w:val="00170496"/>
    <w:rsid w:val="001817A8"/>
    <w:rsid w:val="00183EF9"/>
    <w:rsid w:val="001A6602"/>
    <w:rsid w:val="001A70F4"/>
    <w:rsid w:val="001C7913"/>
    <w:rsid w:val="001E1661"/>
    <w:rsid w:val="00204FC7"/>
    <w:rsid w:val="00207CC0"/>
    <w:rsid w:val="0022420F"/>
    <w:rsid w:val="00230C0D"/>
    <w:rsid w:val="00235985"/>
    <w:rsid w:val="00251414"/>
    <w:rsid w:val="002579CB"/>
    <w:rsid w:val="00260288"/>
    <w:rsid w:val="00263E96"/>
    <w:rsid w:val="00292B7E"/>
    <w:rsid w:val="00294086"/>
    <w:rsid w:val="002A7AE9"/>
    <w:rsid w:val="002B2820"/>
    <w:rsid w:val="002B5FD0"/>
    <w:rsid w:val="002C079C"/>
    <w:rsid w:val="002C733A"/>
    <w:rsid w:val="002D1EE8"/>
    <w:rsid w:val="002E52F7"/>
    <w:rsid w:val="002E77F2"/>
    <w:rsid w:val="00300F86"/>
    <w:rsid w:val="0030616D"/>
    <w:rsid w:val="00313818"/>
    <w:rsid w:val="00313E68"/>
    <w:rsid w:val="00315F4E"/>
    <w:rsid w:val="00342C83"/>
    <w:rsid w:val="003536F3"/>
    <w:rsid w:val="00360D2B"/>
    <w:rsid w:val="0036131C"/>
    <w:rsid w:val="00387518"/>
    <w:rsid w:val="00393D27"/>
    <w:rsid w:val="003A5721"/>
    <w:rsid w:val="003A7382"/>
    <w:rsid w:val="003B0ECA"/>
    <w:rsid w:val="003D68A2"/>
    <w:rsid w:val="003D7690"/>
    <w:rsid w:val="003E6834"/>
    <w:rsid w:val="003E7B79"/>
    <w:rsid w:val="003F4652"/>
    <w:rsid w:val="003F66C1"/>
    <w:rsid w:val="00400930"/>
    <w:rsid w:val="00401BE6"/>
    <w:rsid w:val="00410756"/>
    <w:rsid w:val="004161BE"/>
    <w:rsid w:val="00420A3B"/>
    <w:rsid w:val="004250CD"/>
    <w:rsid w:val="004329A0"/>
    <w:rsid w:val="00450DCB"/>
    <w:rsid w:val="00453AE7"/>
    <w:rsid w:val="0046167D"/>
    <w:rsid w:val="0048693A"/>
    <w:rsid w:val="004A07F0"/>
    <w:rsid w:val="004A0819"/>
    <w:rsid w:val="004A4F99"/>
    <w:rsid w:val="004A7BCA"/>
    <w:rsid w:val="004B2223"/>
    <w:rsid w:val="004C4E26"/>
    <w:rsid w:val="004D12FC"/>
    <w:rsid w:val="004E7120"/>
    <w:rsid w:val="00501AAE"/>
    <w:rsid w:val="00513D2A"/>
    <w:rsid w:val="00524877"/>
    <w:rsid w:val="00533D84"/>
    <w:rsid w:val="005630F5"/>
    <w:rsid w:val="00570BBC"/>
    <w:rsid w:val="005714E8"/>
    <w:rsid w:val="00583AF6"/>
    <w:rsid w:val="005853E9"/>
    <w:rsid w:val="0059154B"/>
    <w:rsid w:val="00595B3A"/>
    <w:rsid w:val="00596827"/>
    <w:rsid w:val="005A01D7"/>
    <w:rsid w:val="005A1D63"/>
    <w:rsid w:val="005C370F"/>
    <w:rsid w:val="005D0CAB"/>
    <w:rsid w:val="005D1F24"/>
    <w:rsid w:val="005D42C8"/>
    <w:rsid w:val="005E0D42"/>
    <w:rsid w:val="005E27D2"/>
    <w:rsid w:val="005F3D37"/>
    <w:rsid w:val="00600214"/>
    <w:rsid w:val="00606272"/>
    <w:rsid w:val="00607A01"/>
    <w:rsid w:val="00611E9D"/>
    <w:rsid w:val="00612014"/>
    <w:rsid w:val="00614E6C"/>
    <w:rsid w:val="00625F27"/>
    <w:rsid w:val="00630BF1"/>
    <w:rsid w:val="00636523"/>
    <w:rsid w:val="0064384F"/>
    <w:rsid w:val="00653301"/>
    <w:rsid w:val="00660843"/>
    <w:rsid w:val="00662385"/>
    <w:rsid w:val="006661EB"/>
    <w:rsid w:val="006727BD"/>
    <w:rsid w:val="00680A79"/>
    <w:rsid w:val="006840B2"/>
    <w:rsid w:val="00685BCA"/>
    <w:rsid w:val="006A00B8"/>
    <w:rsid w:val="006A39C3"/>
    <w:rsid w:val="006C3503"/>
    <w:rsid w:val="006D3B7C"/>
    <w:rsid w:val="006D766F"/>
    <w:rsid w:val="006E3D7A"/>
    <w:rsid w:val="006E5CAF"/>
    <w:rsid w:val="00707842"/>
    <w:rsid w:val="00710FD4"/>
    <w:rsid w:val="00724798"/>
    <w:rsid w:val="007639BD"/>
    <w:rsid w:val="00763A15"/>
    <w:rsid w:val="00765901"/>
    <w:rsid w:val="00770B61"/>
    <w:rsid w:val="00774A6A"/>
    <w:rsid w:val="0077739A"/>
    <w:rsid w:val="00780372"/>
    <w:rsid w:val="00790A99"/>
    <w:rsid w:val="00790E30"/>
    <w:rsid w:val="007940C3"/>
    <w:rsid w:val="00794B34"/>
    <w:rsid w:val="007C18F3"/>
    <w:rsid w:val="007C2F80"/>
    <w:rsid w:val="007C7292"/>
    <w:rsid w:val="007E0F17"/>
    <w:rsid w:val="007F0312"/>
    <w:rsid w:val="007F2B36"/>
    <w:rsid w:val="007F4A5F"/>
    <w:rsid w:val="00804342"/>
    <w:rsid w:val="00807966"/>
    <w:rsid w:val="00807B00"/>
    <w:rsid w:val="00811000"/>
    <w:rsid w:val="00821064"/>
    <w:rsid w:val="00823F6A"/>
    <w:rsid w:val="0083677A"/>
    <w:rsid w:val="0084085D"/>
    <w:rsid w:val="00842120"/>
    <w:rsid w:val="00842BEB"/>
    <w:rsid w:val="0084452F"/>
    <w:rsid w:val="00844773"/>
    <w:rsid w:val="00864B16"/>
    <w:rsid w:val="0086739F"/>
    <w:rsid w:val="00875AD4"/>
    <w:rsid w:val="00876B95"/>
    <w:rsid w:val="00877917"/>
    <w:rsid w:val="00887D3B"/>
    <w:rsid w:val="00895D59"/>
    <w:rsid w:val="00896793"/>
    <w:rsid w:val="008A0615"/>
    <w:rsid w:val="008A23D8"/>
    <w:rsid w:val="008A6205"/>
    <w:rsid w:val="008B02EA"/>
    <w:rsid w:val="008C1E75"/>
    <w:rsid w:val="008C2F3F"/>
    <w:rsid w:val="008D7DFB"/>
    <w:rsid w:val="0091391D"/>
    <w:rsid w:val="0091437A"/>
    <w:rsid w:val="00932979"/>
    <w:rsid w:val="00937D9A"/>
    <w:rsid w:val="0094413B"/>
    <w:rsid w:val="00961FC7"/>
    <w:rsid w:val="0097255A"/>
    <w:rsid w:val="00972747"/>
    <w:rsid w:val="0097285E"/>
    <w:rsid w:val="00975B96"/>
    <w:rsid w:val="0098381D"/>
    <w:rsid w:val="0099093E"/>
    <w:rsid w:val="009957A7"/>
    <w:rsid w:val="009979CE"/>
    <w:rsid w:val="009A33E2"/>
    <w:rsid w:val="009B6250"/>
    <w:rsid w:val="009D1B34"/>
    <w:rsid w:val="009D1CA7"/>
    <w:rsid w:val="009F2893"/>
    <w:rsid w:val="00A152C4"/>
    <w:rsid w:val="00A257D8"/>
    <w:rsid w:val="00A27FC7"/>
    <w:rsid w:val="00A36D14"/>
    <w:rsid w:val="00A409E5"/>
    <w:rsid w:val="00A508E1"/>
    <w:rsid w:val="00A558F7"/>
    <w:rsid w:val="00A56CAF"/>
    <w:rsid w:val="00A70644"/>
    <w:rsid w:val="00A70888"/>
    <w:rsid w:val="00A83907"/>
    <w:rsid w:val="00A86A2A"/>
    <w:rsid w:val="00AA0631"/>
    <w:rsid w:val="00AA393B"/>
    <w:rsid w:val="00AB020F"/>
    <w:rsid w:val="00AB1A6F"/>
    <w:rsid w:val="00AC6623"/>
    <w:rsid w:val="00AE4F19"/>
    <w:rsid w:val="00AF09BF"/>
    <w:rsid w:val="00AF3554"/>
    <w:rsid w:val="00B032DB"/>
    <w:rsid w:val="00B03ACD"/>
    <w:rsid w:val="00B16429"/>
    <w:rsid w:val="00B16C0D"/>
    <w:rsid w:val="00B17FCA"/>
    <w:rsid w:val="00B212D0"/>
    <w:rsid w:val="00B27A26"/>
    <w:rsid w:val="00B368BB"/>
    <w:rsid w:val="00B37145"/>
    <w:rsid w:val="00B41D93"/>
    <w:rsid w:val="00B47AF5"/>
    <w:rsid w:val="00B55396"/>
    <w:rsid w:val="00B5786C"/>
    <w:rsid w:val="00B70787"/>
    <w:rsid w:val="00B82FDC"/>
    <w:rsid w:val="00B83B7F"/>
    <w:rsid w:val="00B90EB9"/>
    <w:rsid w:val="00B922AA"/>
    <w:rsid w:val="00BA1AFF"/>
    <w:rsid w:val="00BB4740"/>
    <w:rsid w:val="00BC0EA4"/>
    <w:rsid w:val="00BC7EA8"/>
    <w:rsid w:val="00BD067F"/>
    <w:rsid w:val="00BE0208"/>
    <w:rsid w:val="00BE30EB"/>
    <w:rsid w:val="00BE3E17"/>
    <w:rsid w:val="00C114F5"/>
    <w:rsid w:val="00C132EE"/>
    <w:rsid w:val="00C220F4"/>
    <w:rsid w:val="00C245A4"/>
    <w:rsid w:val="00C24B01"/>
    <w:rsid w:val="00C30588"/>
    <w:rsid w:val="00C502D1"/>
    <w:rsid w:val="00C63248"/>
    <w:rsid w:val="00C6348E"/>
    <w:rsid w:val="00C64603"/>
    <w:rsid w:val="00C8097A"/>
    <w:rsid w:val="00C8582E"/>
    <w:rsid w:val="00CA3A83"/>
    <w:rsid w:val="00CA3AEA"/>
    <w:rsid w:val="00CA4604"/>
    <w:rsid w:val="00CC67D5"/>
    <w:rsid w:val="00CD05FD"/>
    <w:rsid w:val="00CD30A4"/>
    <w:rsid w:val="00CE5A81"/>
    <w:rsid w:val="00CE751D"/>
    <w:rsid w:val="00D05B99"/>
    <w:rsid w:val="00D2351C"/>
    <w:rsid w:val="00D2413D"/>
    <w:rsid w:val="00D3277C"/>
    <w:rsid w:val="00D356ED"/>
    <w:rsid w:val="00D35F09"/>
    <w:rsid w:val="00D4425A"/>
    <w:rsid w:val="00D45286"/>
    <w:rsid w:val="00D51E0F"/>
    <w:rsid w:val="00D53DAE"/>
    <w:rsid w:val="00D56440"/>
    <w:rsid w:val="00D60D82"/>
    <w:rsid w:val="00D70F56"/>
    <w:rsid w:val="00D71B30"/>
    <w:rsid w:val="00D92161"/>
    <w:rsid w:val="00D959D3"/>
    <w:rsid w:val="00DB6729"/>
    <w:rsid w:val="00DB7ECE"/>
    <w:rsid w:val="00DC218E"/>
    <w:rsid w:val="00DD0F74"/>
    <w:rsid w:val="00DF0D0F"/>
    <w:rsid w:val="00E02BB7"/>
    <w:rsid w:val="00E04556"/>
    <w:rsid w:val="00E06028"/>
    <w:rsid w:val="00E06B3D"/>
    <w:rsid w:val="00E1000F"/>
    <w:rsid w:val="00E10915"/>
    <w:rsid w:val="00E24180"/>
    <w:rsid w:val="00E26274"/>
    <w:rsid w:val="00E549A1"/>
    <w:rsid w:val="00E656FF"/>
    <w:rsid w:val="00E80A26"/>
    <w:rsid w:val="00EB1B89"/>
    <w:rsid w:val="00EB54F3"/>
    <w:rsid w:val="00EE482A"/>
    <w:rsid w:val="00EF3B2C"/>
    <w:rsid w:val="00EF434E"/>
    <w:rsid w:val="00EF4982"/>
    <w:rsid w:val="00EF49FE"/>
    <w:rsid w:val="00EF7AF2"/>
    <w:rsid w:val="00F17DDD"/>
    <w:rsid w:val="00F3468A"/>
    <w:rsid w:val="00F35323"/>
    <w:rsid w:val="00F64703"/>
    <w:rsid w:val="00F73CB6"/>
    <w:rsid w:val="00F823FB"/>
    <w:rsid w:val="00F93FAB"/>
    <w:rsid w:val="00F9493F"/>
    <w:rsid w:val="00F976ED"/>
    <w:rsid w:val="00F977B6"/>
    <w:rsid w:val="00FA2E75"/>
    <w:rsid w:val="00FB1316"/>
    <w:rsid w:val="00FB1992"/>
    <w:rsid w:val="00FC4FAE"/>
    <w:rsid w:val="00FC6DDF"/>
    <w:rsid w:val="00FC77CA"/>
    <w:rsid w:val="00FE7EA9"/>
    <w:rsid w:val="00FF10BD"/>
    <w:rsid w:val="00FF1C30"/>
    <w:rsid w:val="00FF6033"/>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B490FA7"/>
  <w15:docId w15:val="{3C93982D-CB3B-46E4-AC4A-0620ED78E3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14E6C"/>
    <w:pPr>
      <w:spacing w:after="160" w:line="259" w:lineRule="auto"/>
    </w:pPr>
    <w:rPr>
      <w:sz w:val="22"/>
      <w:szCs w:val="22"/>
      <w:lang w:eastAsia="en-US"/>
    </w:rPr>
  </w:style>
  <w:style w:type="paragraph" w:styleId="Nagwek1">
    <w:name w:val="heading 1"/>
    <w:basedOn w:val="Normalny"/>
    <w:next w:val="Normalny"/>
    <w:link w:val="Nagwek1Znak"/>
    <w:qFormat/>
    <w:rsid w:val="00EF49FE"/>
    <w:pPr>
      <w:keepNext/>
      <w:spacing w:after="0" w:line="240" w:lineRule="auto"/>
      <w:jc w:val="right"/>
      <w:outlineLvl w:val="0"/>
    </w:pPr>
    <w:rPr>
      <w:rFonts w:ascii="Times New Roman" w:eastAsia="Arial Unicode MS" w:hAnsi="Times New Roman"/>
      <w:b/>
      <w:bCs/>
      <w:sz w:val="24"/>
      <w:szCs w:val="24"/>
      <w:lang w:eastAsia="pl-PL"/>
    </w:rPr>
  </w:style>
  <w:style w:type="paragraph" w:styleId="Nagwek2">
    <w:name w:val="heading 2"/>
    <w:basedOn w:val="Normalny"/>
    <w:next w:val="Normalny"/>
    <w:link w:val="Nagwek2Znak"/>
    <w:uiPriority w:val="9"/>
    <w:semiHidden/>
    <w:unhideWhenUsed/>
    <w:qFormat/>
    <w:rsid w:val="00811000"/>
    <w:pPr>
      <w:keepNext/>
      <w:keepLines/>
      <w:spacing w:before="40" w:after="0"/>
      <w:outlineLvl w:val="1"/>
    </w:pPr>
    <w:rPr>
      <w:rFonts w:ascii="Cambria" w:eastAsia="Times New Roman" w:hAnsi="Cambria"/>
      <w:color w:val="365F91"/>
      <w:sz w:val="26"/>
      <w:szCs w:val="26"/>
    </w:rPr>
  </w:style>
  <w:style w:type="paragraph" w:styleId="Nagwek3">
    <w:name w:val="heading 3"/>
    <w:basedOn w:val="Normalny"/>
    <w:next w:val="Normalny"/>
    <w:link w:val="Nagwek3Znak"/>
    <w:uiPriority w:val="9"/>
    <w:semiHidden/>
    <w:unhideWhenUsed/>
    <w:qFormat/>
    <w:rsid w:val="00653301"/>
    <w:pPr>
      <w:keepNext/>
      <w:keepLines/>
      <w:spacing w:before="40" w:after="0"/>
      <w:outlineLvl w:val="2"/>
    </w:pPr>
    <w:rPr>
      <w:rFonts w:ascii="Cambria" w:eastAsia="Times New Roman" w:hAnsi="Cambria"/>
      <w:color w:val="243F60"/>
      <w:sz w:val="24"/>
      <w:szCs w:val="24"/>
    </w:rPr>
  </w:style>
  <w:style w:type="paragraph" w:styleId="Nagwek4">
    <w:name w:val="heading 4"/>
    <w:basedOn w:val="Normalny"/>
    <w:next w:val="Normalny"/>
    <w:link w:val="Nagwek4Znak"/>
    <w:uiPriority w:val="9"/>
    <w:semiHidden/>
    <w:unhideWhenUsed/>
    <w:qFormat/>
    <w:rsid w:val="00653301"/>
    <w:pPr>
      <w:keepNext/>
      <w:keepLines/>
      <w:spacing w:before="40" w:after="0"/>
      <w:outlineLvl w:val="3"/>
    </w:pPr>
    <w:rPr>
      <w:rFonts w:ascii="Cambria" w:eastAsia="Times New Roman" w:hAnsi="Cambria"/>
      <w:i/>
      <w:iCs/>
      <w:color w:val="365F9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nhideWhenUsed/>
    <w:rsid w:val="00614E6C"/>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14E6C"/>
  </w:style>
  <w:style w:type="paragraph" w:styleId="Stopka">
    <w:name w:val="footer"/>
    <w:basedOn w:val="Normalny"/>
    <w:link w:val="StopkaZnak"/>
    <w:uiPriority w:val="99"/>
    <w:unhideWhenUsed/>
    <w:rsid w:val="00614E6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14E6C"/>
  </w:style>
  <w:style w:type="paragraph" w:styleId="Akapitzlist">
    <w:name w:val="List Paragraph"/>
    <w:aliases w:val="Normal,Akapit z listą3,Akapit z listą31,Wypunktowanie,L1,Numerowanie,Akapit z listą5,CW_Lista,lp1,Preambuła,CP-UC,CP-Punkty,Bullet List,List - bullets,Equipment,Bullet 1,List Paragraph Char Char,b1,Figure_name,Numbered Indented Text,Ref"/>
    <w:basedOn w:val="Normalny"/>
    <w:uiPriority w:val="34"/>
    <w:qFormat/>
    <w:rsid w:val="00807966"/>
    <w:pPr>
      <w:ind w:left="720"/>
      <w:contextualSpacing/>
    </w:pPr>
  </w:style>
  <w:style w:type="paragraph" w:styleId="Tekstprzypisudolnego">
    <w:name w:val="footnote text"/>
    <w:basedOn w:val="Normalny"/>
    <w:link w:val="TekstprzypisudolnegoZnak"/>
    <w:uiPriority w:val="99"/>
    <w:semiHidden/>
    <w:unhideWhenUsed/>
    <w:rsid w:val="002A7AE9"/>
    <w:pPr>
      <w:spacing w:after="0" w:line="240" w:lineRule="auto"/>
    </w:pPr>
    <w:rPr>
      <w:sz w:val="20"/>
      <w:szCs w:val="20"/>
    </w:rPr>
  </w:style>
  <w:style w:type="character" w:customStyle="1" w:styleId="TekstprzypisudolnegoZnak">
    <w:name w:val="Tekst przypisu dolnego Znak"/>
    <w:link w:val="Tekstprzypisudolnego"/>
    <w:uiPriority w:val="99"/>
    <w:semiHidden/>
    <w:rsid w:val="002A7AE9"/>
    <w:rPr>
      <w:sz w:val="20"/>
      <w:szCs w:val="20"/>
    </w:rPr>
  </w:style>
  <w:style w:type="character" w:styleId="Odwoanieprzypisudolnego">
    <w:name w:val="footnote reference"/>
    <w:uiPriority w:val="99"/>
    <w:semiHidden/>
    <w:unhideWhenUsed/>
    <w:rsid w:val="002A7AE9"/>
    <w:rPr>
      <w:vertAlign w:val="superscript"/>
    </w:rPr>
  </w:style>
  <w:style w:type="paragraph" w:styleId="Tekstdymka">
    <w:name w:val="Balloon Text"/>
    <w:basedOn w:val="Normalny"/>
    <w:link w:val="TekstdymkaZnak"/>
    <w:uiPriority w:val="99"/>
    <w:semiHidden/>
    <w:unhideWhenUsed/>
    <w:rsid w:val="00F64703"/>
    <w:pPr>
      <w:spacing w:after="0" w:line="240" w:lineRule="auto"/>
    </w:pPr>
    <w:rPr>
      <w:rFonts w:ascii="Tahoma" w:hAnsi="Tahoma" w:cs="Tahoma"/>
      <w:sz w:val="16"/>
      <w:szCs w:val="16"/>
    </w:rPr>
  </w:style>
  <w:style w:type="character" w:customStyle="1" w:styleId="TekstdymkaZnak">
    <w:name w:val="Tekst dymka Znak"/>
    <w:link w:val="Tekstdymka"/>
    <w:uiPriority w:val="99"/>
    <w:semiHidden/>
    <w:rsid w:val="00F64703"/>
    <w:rPr>
      <w:rFonts w:ascii="Tahoma" w:hAnsi="Tahoma" w:cs="Tahoma"/>
      <w:sz w:val="16"/>
      <w:szCs w:val="16"/>
    </w:rPr>
  </w:style>
  <w:style w:type="table" w:styleId="Tabela-Siatka">
    <w:name w:val="Table Grid"/>
    <w:basedOn w:val="Standardowy"/>
    <w:uiPriority w:val="59"/>
    <w:rsid w:val="00FC4F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link w:val="TytuZnak"/>
    <w:qFormat/>
    <w:rsid w:val="00EF49FE"/>
    <w:pPr>
      <w:spacing w:after="0" w:line="360" w:lineRule="auto"/>
      <w:jc w:val="center"/>
    </w:pPr>
    <w:rPr>
      <w:rFonts w:ascii="Times New Roman" w:eastAsia="Times New Roman" w:hAnsi="Times New Roman"/>
      <w:b/>
      <w:bCs/>
      <w:sz w:val="24"/>
      <w:szCs w:val="24"/>
      <w:lang w:eastAsia="pl-PL"/>
    </w:rPr>
  </w:style>
  <w:style w:type="character" w:customStyle="1" w:styleId="TytuZnak">
    <w:name w:val="Tytuł Znak"/>
    <w:link w:val="Tytu"/>
    <w:rsid w:val="00EF49FE"/>
    <w:rPr>
      <w:rFonts w:ascii="Times New Roman" w:eastAsia="Times New Roman" w:hAnsi="Times New Roman" w:cs="Times New Roman"/>
      <w:b/>
      <w:bCs/>
      <w:sz w:val="24"/>
      <w:szCs w:val="24"/>
      <w:lang w:eastAsia="pl-PL"/>
    </w:rPr>
  </w:style>
  <w:style w:type="character" w:customStyle="1" w:styleId="Nagwek1Znak">
    <w:name w:val="Nagłówek 1 Znak"/>
    <w:link w:val="Nagwek1"/>
    <w:rsid w:val="00EF49FE"/>
    <w:rPr>
      <w:rFonts w:ascii="Times New Roman" w:eastAsia="Arial Unicode MS" w:hAnsi="Times New Roman" w:cs="Times New Roman"/>
      <w:b/>
      <w:bCs/>
      <w:sz w:val="24"/>
      <w:szCs w:val="24"/>
      <w:lang w:eastAsia="pl-PL"/>
    </w:rPr>
  </w:style>
  <w:style w:type="paragraph" w:styleId="Tekstpodstawowy">
    <w:name w:val="Body Text"/>
    <w:basedOn w:val="Normalny"/>
    <w:link w:val="TekstpodstawowyZnak"/>
    <w:rsid w:val="00EF49FE"/>
    <w:pPr>
      <w:spacing w:after="120" w:line="240" w:lineRule="auto"/>
    </w:pPr>
    <w:rPr>
      <w:rFonts w:ascii="Times New Roman" w:eastAsia="Times New Roman" w:hAnsi="Times New Roman"/>
      <w:sz w:val="24"/>
      <w:szCs w:val="24"/>
      <w:lang w:eastAsia="pl-PL"/>
    </w:rPr>
  </w:style>
  <w:style w:type="character" w:customStyle="1" w:styleId="TekstpodstawowyZnak">
    <w:name w:val="Tekst podstawowy Znak"/>
    <w:link w:val="Tekstpodstawowy"/>
    <w:rsid w:val="00EF49FE"/>
    <w:rPr>
      <w:rFonts w:ascii="Times New Roman" w:eastAsia="Times New Roman" w:hAnsi="Times New Roman" w:cs="Times New Roman"/>
      <w:sz w:val="24"/>
      <w:szCs w:val="24"/>
      <w:lang w:eastAsia="pl-PL"/>
    </w:rPr>
  </w:style>
  <w:style w:type="paragraph" w:customStyle="1" w:styleId="Akapitzlist1">
    <w:name w:val="Akapit z listą1"/>
    <w:basedOn w:val="Normalny"/>
    <w:rsid w:val="00FC77CA"/>
    <w:pPr>
      <w:widowControl w:val="0"/>
      <w:suppressAutoHyphens/>
      <w:spacing w:after="0" w:line="240" w:lineRule="auto"/>
      <w:ind w:left="720"/>
    </w:pPr>
    <w:rPr>
      <w:kern w:val="1"/>
      <w:sz w:val="24"/>
      <w:szCs w:val="24"/>
      <w:lang w:eastAsia="hi-IN" w:bidi="hi-IN"/>
    </w:rPr>
  </w:style>
  <w:style w:type="paragraph" w:customStyle="1" w:styleId="Standard">
    <w:name w:val="Standard"/>
    <w:rsid w:val="00FC77CA"/>
    <w:pPr>
      <w:widowControl w:val="0"/>
      <w:suppressAutoHyphens/>
      <w:textAlignment w:val="baseline"/>
    </w:pPr>
    <w:rPr>
      <w:rFonts w:ascii="Times New Roman" w:eastAsia="SimSun" w:hAnsi="Times New Roman"/>
      <w:kern w:val="1"/>
      <w:sz w:val="24"/>
      <w:szCs w:val="24"/>
      <w:lang w:eastAsia="hi-IN" w:bidi="hi-IN"/>
    </w:rPr>
  </w:style>
  <w:style w:type="character" w:styleId="Odwoaniedokomentarza">
    <w:name w:val="annotation reference"/>
    <w:uiPriority w:val="99"/>
    <w:semiHidden/>
    <w:unhideWhenUsed/>
    <w:rsid w:val="00FC77CA"/>
    <w:rPr>
      <w:sz w:val="16"/>
      <w:szCs w:val="16"/>
    </w:rPr>
  </w:style>
  <w:style w:type="paragraph" w:customStyle="1" w:styleId="Default">
    <w:name w:val="Default"/>
    <w:rsid w:val="00AA0631"/>
    <w:pPr>
      <w:autoSpaceDE w:val="0"/>
      <w:autoSpaceDN w:val="0"/>
      <w:adjustRightInd w:val="0"/>
    </w:pPr>
    <w:rPr>
      <w:rFonts w:ascii="Arial" w:hAnsi="Arial" w:cs="Arial"/>
      <w:color w:val="000000"/>
      <w:sz w:val="24"/>
      <w:szCs w:val="24"/>
      <w:lang w:eastAsia="en-US"/>
    </w:rPr>
  </w:style>
  <w:style w:type="character" w:customStyle="1" w:styleId="Odwoaniedokomentarza1">
    <w:name w:val="Odwołanie do komentarza1"/>
    <w:rsid w:val="00BE3E17"/>
    <w:rPr>
      <w:sz w:val="16"/>
      <w:szCs w:val="16"/>
    </w:rPr>
  </w:style>
  <w:style w:type="paragraph" w:styleId="Lista">
    <w:name w:val="List"/>
    <w:basedOn w:val="Tekstpodstawowy"/>
    <w:rsid w:val="00BE3E17"/>
    <w:pPr>
      <w:widowControl w:val="0"/>
      <w:suppressAutoHyphens/>
    </w:pPr>
    <w:rPr>
      <w:rFonts w:eastAsia="Lucida Sans Unicode" w:cs="Tahoma"/>
      <w:kern w:val="1"/>
      <w:lang w:eastAsia="ar-SA"/>
    </w:rPr>
  </w:style>
  <w:style w:type="character" w:customStyle="1" w:styleId="Nagwek3Znak">
    <w:name w:val="Nagłówek 3 Znak"/>
    <w:link w:val="Nagwek3"/>
    <w:uiPriority w:val="9"/>
    <w:semiHidden/>
    <w:rsid w:val="00653301"/>
    <w:rPr>
      <w:rFonts w:ascii="Cambria" w:eastAsia="Times New Roman" w:hAnsi="Cambria" w:cs="Times New Roman"/>
      <w:color w:val="243F60"/>
      <w:sz w:val="24"/>
      <w:szCs w:val="24"/>
    </w:rPr>
  </w:style>
  <w:style w:type="character" w:customStyle="1" w:styleId="Nagwek4Znak">
    <w:name w:val="Nagłówek 4 Znak"/>
    <w:link w:val="Nagwek4"/>
    <w:uiPriority w:val="9"/>
    <w:semiHidden/>
    <w:rsid w:val="00653301"/>
    <w:rPr>
      <w:rFonts w:ascii="Cambria" w:eastAsia="Times New Roman" w:hAnsi="Cambria" w:cs="Times New Roman"/>
      <w:i/>
      <w:iCs/>
      <w:color w:val="365F91"/>
    </w:rPr>
  </w:style>
  <w:style w:type="character" w:styleId="Hipercze">
    <w:name w:val="Hyperlink"/>
    <w:uiPriority w:val="99"/>
    <w:unhideWhenUsed/>
    <w:rsid w:val="00653301"/>
    <w:rPr>
      <w:color w:val="0000FF"/>
      <w:u w:val="single"/>
    </w:rPr>
  </w:style>
  <w:style w:type="paragraph" w:customStyle="1" w:styleId="Nrparagrafu">
    <w:name w:val="Nr paragrafu"/>
    <w:basedOn w:val="Normalny"/>
    <w:next w:val="Normalny"/>
    <w:rsid w:val="00653301"/>
    <w:pPr>
      <w:keepNext/>
      <w:keepLines/>
      <w:numPr>
        <w:numId w:val="8"/>
      </w:numPr>
      <w:suppressAutoHyphens/>
      <w:spacing w:before="120" w:after="120" w:line="240" w:lineRule="auto"/>
      <w:jc w:val="center"/>
    </w:pPr>
    <w:rPr>
      <w:rFonts w:ascii="Times New Roman" w:eastAsia="Times New Roman" w:hAnsi="Times New Roman"/>
      <w:snapToGrid w:val="0"/>
      <w:kern w:val="20"/>
      <w:sz w:val="24"/>
      <w:szCs w:val="20"/>
      <w:lang w:eastAsia="pl-PL"/>
    </w:rPr>
  </w:style>
  <w:style w:type="paragraph" w:styleId="Tekstkomentarza">
    <w:name w:val="annotation text"/>
    <w:basedOn w:val="Normalny"/>
    <w:link w:val="TekstkomentarzaZnak"/>
    <w:uiPriority w:val="99"/>
    <w:semiHidden/>
    <w:unhideWhenUsed/>
    <w:rsid w:val="004A4F99"/>
    <w:pPr>
      <w:spacing w:line="240" w:lineRule="auto"/>
    </w:pPr>
    <w:rPr>
      <w:sz w:val="20"/>
      <w:szCs w:val="20"/>
    </w:rPr>
  </w:style>
  <w:style w:type="character" w:customStyle="1" w:styleId="TekstkomentarzaZnak">
    <w:name w:val="Tekst komentarza Znak"/>
    <w:link w:val="Tekstkomentarza"/>
    <w:uiPriority w:val="99"/>
    <w:semiHidden/>
    <w:rsid w:val="004A4F99"/>
    <w:rPr>
      <w:sz w:val="20"/>
      <w:szCs w:val="20"/>
    </w:rPr>
  </w:style>
  <w:style w:type="paragraph" w:styleId="Tematkomentarza">
    <w:name w:val="annotation subject"/>
    <w:basedOn w:val="Tekstkomentarza"/>
    <w:next w:val="Tekstkomentarza"/>
    <w:link w:val="TematkomentarzaZnak"/>
    <w:uiPriority w:val="99"/>
    <w:semiHidden/>
    <w:unhideWhenUsed/>
    <w:rsid w:val="004A4F99"/>
    <w:rPr>
      <w:b/>
      <w:bCs/>
    </w:rPr>
  </w:style>
  <w:style w:type="character" w:customStyle="1" w:styleId="TematkomentarzaZnak">
    <w:name w:val="Temat komentarza Znak"/>
    <w:link w:val="Tematkomentarza"/>
    <w:uiPriority w:val="99"/>
    <w:semiHidden/>
    <w:rsid w:val="004A4F99"/>
    <w:rPr>
      <w:b/>
      <w:bCs/>
      <w:sz w:val="20"/>
      <w:szCs w:val="20"/>
    </w:rPr>
  </w:style>
  <w:style w:type="character" w:customStyle="1" w:styleId="Nierozpoznanawzmianka1">
    <w:name w:val="Nierozpoznana wzmianka1"/>
    <w:uiPriority w:val="99"/>
    <w:semiHidden/>
    <w:unhideWhenUsed/>
    <w:rsid w:val="00EB1B89"/>
    <w:rPr>
      <w:color w:val="808080"/>
      <w:shd w:val="clear" w:color="auto" w:fill="E6E6E6"/>
    </w:rPr>
  </w:style>
  <w:style w:type="character" w:customStyle="1" w:styleId="Nagwek2Znak">
    <w:name w:val="Nagłówek 2 Znak"/>
    <w:link w:val="Nagwek2"/>
    <w:uiPriority w:val="9"/>
    <w:semiHidden/>
    <w:rsid w:val="00811000"/>
    <w:rPr>
      <w:rFonts w:ascii="Cambria" w:eastAsia="Times New Roman" w:hAnsi="Cambria" w:cs="Times New Roman"/>
      <w:color w:val="365F91"/>
      <w:sz w:val="26"/>
      <w:szCs w:val="26"/>
    </w:rPr>
  </w:style>
  <w:style w:type="character" w:customStyle="1" w:styleId="Nierozpoznanawzmianka2">
    <w:name w:val="Nierozpoznana wzmianka2"/>
    <w:uiPriority w:val="99"/>
    <w:semiHidden/>
    <w:unhideWhenUsed/>
    <w:rsid w:val="004250CD"/>
    <w:rPr>
      <w:color w:val="605E5C"/>
      <w:shd w:val="clear" w:color="auto" w:fill="E1DFDD"/>
    </w:rPr>
  </w:style>
  <w:style w:type="character" w:customStyle="1" w:styleId="TekstkomentarzaZnak1">
    <w:name w:val="Tekst komentarza Znak1"/>
    <w:uiPriority w:val="99"/>
    <w:semiHidden/>
    <w:rsid w:val="006661EB"/>
    <w:rPr>
      <w:lang w:eastAsia="ar-SA"/>
    </w:rPr>
  </w:style>
  <w:style w:type="table" w:customStyle="1" w:styleId="Tabela-Siatka1">
    <w:name w:val="Tabela - Siatka1"/>
    <w:basedOn w:val="Standardowy"/>
    <w:next w:val="Tabela-Siatka"/>
    <w:uiPriority w:val="59"/>
    <w:rsid w:val="00D60D82"/>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Siatka2">
    <w:name w:val="Tabela - Siatka2"/>
    <w:basedOn w:val="Standardowy"/>
    <w:next w:val="Tabela-Siatka"/>
    <w:uiPriority w:val="59"/>
    <w:rsid w:val="0072479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Siatka3">
    <w:name w:val="Tabela - Siatka3"/>
    <w:basedOn w:val="Standardowy"/>
    <w:next w:val="Tabela-Siatka"/>
    <w:uiPriority w:val="59"/>
    <w:rsid w:val="00BD067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Siatka4">
    <w:name w:val="Tabela - Siatka4"/>
    <w:basedOn w:val="Standardowy"/>
    <w:next w:val="Tabela-Siatka"/>
    <w:uiPriority w:val="59"/>
    <w:rsid w:val="00D5644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Siatka5">
    <w:name w:val="Tabela - Siatka5"/>
    <w:basedOn w:val="Standardowy"/>
    <w:next w:val="Tabela-Siatka"/>
    <w:rsid w:val="00C245A4"/>
    <w:rPr>
      <w:rFonts w:asciiTheme="minorHAnsi" w:eastAsiaTheme="minorEastAsia"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02878054">
      <w:bodyDiv w:val="1"/>
      <w:marLeft w:val="0"/>
      <w:marRight w:val="0"/>
      <w:marTop w:val="0"/>
      <w:marBottom w:val="0"/>
      <w:divBdr>
        <w:top w:val="none" w:sz="0" w:space="0" w:color="auto"/>
        <w:left w:val="none" w:sz="0" w:space="0" w:color="auto"/>
        <w:bottom w:val="none" w:sz="0" w:space="0" w:color="auto"/>
        <w:right w:val="none" w:sz="0" w:space="0" w:color="auto"/>
      </w:divBdr>
    </w:div>
    <w:div w:id="789282073">
      <w:bodyDiv w:val="1"/>
      <w:marLeft w:val="0"/>
      <w:marRight w:val="0"/>
      <w:marTop w:val="0"/>
      <w:marBottom w:val="0"/>
      <w:divBdr>
        <w:top w:val="none" w:sz="0" w:space="0" w:color="auto"/>
        <w:left w:val="none" w:sz="0" w:space="0" w:color="auto"/>
        <w:bottom w:val="none" w:sz="0" w:space="0" w:color="auto"/>
        <w:right w:val="none" w:sz="0" w:space="0" w:color="auto"/>
      </w:divBdr>
    </w:div>
    <w:div w:id="1240360373">
      <w:bodyDiv w:val="1"/>
      <w:marLeft w:val="0"/>
      <w:marRight w:val="0"/>
      <w:marTop w:val="0"/>
      <w:marBottom w:val="0"/>
      <w:divBdr>
        <w:top w:val="none" w:sz="0" w:space="0" w:color="auto"/>
        <w:left w:val="none" w:sz="0" w:space="0" w:color="auto"/>
        <w:bottom w:val="none" w:sz="0" w:space="0" w:color="auto"/>
        <w:right w:val="none" w:sz="0" w:space="0" w:color="auto"/>
      </w:divBdr>
    </w:div>
    <w:div w:id="15802904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4D6942-5B5E-4877-974C-9D9D83EE99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2200</Words>
  <Characters>13205</Characters>
  <Application>Microsoft Office Word</Application>
  <DocSecurity>0</DocSecurity>
  <Lines>110</Lines>
  <Paragraphs>30</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15375</CharactersWithSpaces>
  <SharedDoc>false</SharedDoc>
  <HLinks>
    <vt:vector size="12" baseType="variant">
      <vt:variant>
        <vt:i4>1638455</vt:i4>
      </vt:variant>
      <vt:variant>
        <vt:i4>3</vt:i4>
      </vt:variant>
      <vt:variant>
        <vt:i4>0</vt:i4>
      </vt:variant>
      <vt:variant>
        <vt:i4>5</vt:i4>
      </vt:variant>
      <vt:variant>
        <vt:lpwstr>mailto:iod@lodzkie.pl</vt:lpwstr>
      </vt:variant>
      <vt:variant>
        <vt:lpwstr/>
      </vt:variant>
      <vt:variant>
        <vt:i4>4587585</vt:i4>
      </vt:variant>
      <vt:variant>
        <vt:i4>0</vt:i4>
      </vt:variant>
      <vt:variant>
        <vt:i4>0</vt:i4>
      </vt:variant>
      <vt:variant>
        <vt:i4>5</vt:i4>
      </vt:variant>
      <vt:variant>
        <vt:lpwstr>https://efaktura.gov.pl/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Danusia</dc:creator>
  <cp:keywords/>
  <cp:lastModifiedBy>Radosław Śmiałek</cp:lastModifiedBy>
  <cp:revision>2</cp:revision>
  <cp:lastPrinted>2024-12-16T13:25:00Z</cp:lastPrinted>
  <dcterms:created xsi:type="dcterms:W3CDTF">2026-01-25T18:27:00Z</dcterms:created>
  <dcterms:modified xsi:type="dcterms:W3CDTF">2026-01-25T18:27:00Z</dcterms:modified>
</cp:coreProperties>
</file>